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C9D" w:rsidRDefault="00371C9D" w:rsidP="00371C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371C9D" w:rsidRDefault="00371C9D" w:rsidP="00371C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Решением Собрания депутатов</w:t>
      </w:r>
    </w:p>
    <w:p w:rsidR="00371C9D" w:rsidRDefault="00371C9D" w:rsidP="00371C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Еткульского муниципального района</w:t>
      </w:r>
    </w:p>
    <w:p w:rsidR="00371C9D" w:rsidRPr="00623D5E" w:rsidRDefault="00371C9D" w:rsidP="00371C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от </w:t>
      </w:r>
      <w:r w:rsidRPr="00FD3CF8">
        <w:rPr>
          <w:rFonts w:ascii="Times New Roman" w:eastAsia="Times New Roman" w:hAnsi="Times New Roman" w:cs="Times New Roman"/>
          <w:bCs/>
          <w:sz w:val="28"/>
          <w:szCs w:val="28"/>
          <w:u w:val="single"/>
          <w:lang w:eastAsia="ru-RU"/>
        </w:rPr>
        <w:t>21.12.2016</w:t>
      </w:r>
      <w:r>
        <w:rPr>
          <w:rFonts w:ascii="Times New Roman" w:eastAsia="Times New Roman" w:hAnsi="Times New Roman" w:cs="Times New Roman"/>
          <w:bCs/>
          <w:sz w:val="28"/>
          <w:szCs w:val="28"/>
          <w:u w:val="single"/>
          <w:lang w:eastAsia="ru-RU"/>
        </w:rPr>
        <w:t xml:space="preserve"> </w:t>
      </w:r>
      <w:r w:rsidRPr="00FD3CF8">
        <w:rPr>
          <w:rFonts w:ascii="Times New Roman" w:eastAsia="Times New Roman" w:hAnsi="Times New Roman" w:cs="Times New Roman"/>
          <w:bCs/>
          <w:sz w:val="28"/>
          <w:szCs w:val="28"/>
          <w:u w:val="single"/>
          <w:lang w:eastAsia="ru-RU"/>
        </w:rPr>
        <w:t>г</w:t>
      </w:r>
      <w:r>
        <w:rPr>
          <w:rFonts w:ascii="Times New Roman" w:eastAsia="Times New Roman" w:hAnsi="Times New Roman" w:cs="Times New Roman"/>
          <w:bCs/>
          <w:sz w:val="28"/>
          <w:szCs w:val="28"/>
          <w:u w:val="single"/>
          <w:lang w:eastAsia="ru-RU"/>
        </w:rPr>
        <w:t xml:space="preserve">ода </w:t>
      </w:r>
      <w:r>
        <w:rPr>
          <w:rFonts w:ascii="Times New Roman" w:eastAsia="Times New Roman" w:hAnsi="Times New Roman" w:cs="Times New Roman"/>
          <w:bCs/>
          <w:sz w:val="28"/>
          <w:szCs w:val="28"/>
          <w:lang w:eastAsia="ru-RU"/>
        </w:rPr>
        <w:t xml:space="preserve">  </w:t>
      </w:r>
      <w:r w:rsidRPr="00FD3CF8">
        <w:rPr>
          <w:rFonts w:ascii="Times New Roman" w:eastAsia="Times New Roman" w:hAnsi="Times New Roman" w:cs="Times New Roman"/>
          <w:bCs/>
          <w:sz w:val="28"/>
          <w:szCs w:val="28"/>
          <w:lang w:eastAsia="ru-RU"/>
        </w:rPr>
        <w:t xml:space="preserve">№ </w:t>
      </w:r>
      <w:r w:rsidRPr="00FD3CF8">
        <w:rPr>
          <w:rFonts w:ascii="Times New Roman" w:eastAsia="Times New Roman" w:hAnsi="Times New Roman" w:cs="Times New Roman"/>
          <w:bCs/>
          <w:sz w:val="28"/>
          <w:szCs w:val="28"/>
          <w:u w:val="single"/>
          <w:lang w:eastAsia="ru-RU"/>
        </w:rPr>
        <w:t xml:space="preserve"> 18</w:t>
      </w:r>
      <w:r>
        <w:rPr>
          <w:rFonts w:ascii="Times New Roman" w:eastAsia="Times New Roman" w:hAnsi="Times New Roman" w:cs="Times New Roman"/>
          <w:bCs/>
          <w:sz w:val="28"/>
          <w:szCs w:val="28"/>
          <w:u w:val="single"/>
          <w:lang w:eastAsia="ru-RU"/>
        </w:rPr>
        <w:t>0</w:t>
      </w:r>
      <w:r>
        <w:rPr>
          <w:rFonts w:ascii="Times New Roman" w:eastAsia="Times New Roman" w:hAnsi="Times New Roman" w:cs="Times New Roman"/>
          <w:bCs/>
          <w:sz w:val="28"/>
          <w:szCs w:val="28"/>
          <w:lang w:eastAsia="ru-RU"/>
        </w:rPr>
        <w:t xml:space="preserve"> </w:t>
      </w:r>
    </w:p>
    <w:p w:rsidR="002B244F" w:rsidRDefault="002B244F" w:rsidP="002B244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2B244F" w:rsidRDefault="002B244F" w:rsidP="002B244F">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465</w:t>
      </w:r>
    </w:p>
    <w:p w:rsidR="00527D3E" w:rsidRDefault="00527D3E" w:rsidP="002B244F">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625</w:t>
      </w:r>
    </w:p>
    <w:p w:rsidR="004D45BD" w:rsidRDefault="00EB326D" w:rsidP="002B244F">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41</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6F7D49" w:rsidRDefault="004D45BD" w:rsidP="004D45BD">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Пискловского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4D45BD" w:rsidRDefault="004D45BD" w:rsidP="004D45BD">
      <w:pPr>
        <w:spacing w:after="0" w:line="240" w:lineRule="auto"/>
        <w:jc w:val="both"/>
        <w:rPr>
          <w:rFonts w:ascii="Times New Roman" w:eastAsia="Times New Roman" w:hAnsi="Times New Roman" w:cs="Times New Roman"/>
          <w:bCs/>
          <w:sz w:val="28"/>
          <w:szCs w:val="28"/>
          <w:lang w:eastAsia="ru-RU"/>
        </w:rPr>
      </w:pPr>
    </w:p>
    <w:p w:rsidR="004D45BD" w:rsidRDefault="004D45BD" w:rsidP="004D45BD">
      <w:pPr>
        <w:spacing w:after="0" w:line="240" w:lineRule="auto"/>
        <w:jc w:val="both"/>
        <w:rPr>
          <w:rFonts w:ascii="Times New Roman" w:eastAsia="Times New Roman" w:hAnsi="Times New Roman" w:cs="Times New Roman"/>
          <w:bCs/>
          <w:sz w:val="28"/>
          <w:szCs w:val="28"/>
          <w:lang w:eastAsia="ru-RU"/>
        </w:rPr>
      </w:pPr>
    </w:p>
    <w:p w:rsidR="004D45BD" w:rsidRDefault="004D45BD" w:rsidP="004D45BD">
      <w:pPr>
        <w:spacing w:after="0" w:line="240" w:lineRule="auto"/>
        <w:jc w:val="both"/>
        <w:rPr>
          <w:rFonts w:ascii="Times New Roman" w:eastAsia="Times New Roman" w:hAnsi="Times New Roman" w:cs="Times New Roman"/>
          <w:bCs/>
          <w:sz w:val="28"/>
          <w:szCs w:val="28"/>
          <w:lang w:eastAsia="ru-RU"/>
        </w:rPr>
      </w:pPr>
    </w:p>
    <w:p w:rsidR="004D45BD" w:rsidRDefault="004D45BD" w:rsidP="004D45BD">
      <w:pPr>
        <w:spacing w:after="0" w:line="240" w:lineRule="auto"/>
        <w:jc w:val="both"/>
        <w:rPr>
          <w:rFonts w:ascii="Times New Roman" w:eastAsia="Times New Roman" w:hAnsi="Times New Roman" w:cs="Times New Roman"/>
          <w:bCs/>
          <w:sz w:val="28"/>
          <w:szCs w:val="28"/>
          <w:lang w:eastAsia="ru-RU"/>
        </w:rPr>
      </w:pPr>
    </w:p>
    <w:p w:rsidR="004D45BD" w:rsidRDefault="004D45BD" w:rsidP="004D45BD">
      <w:pPr>
        <w:spacing w:after="0" w:line="240" w:lineRule="auto"/>
        <w:jc w:val="both"/>
        <w:rPr>
          <w:rFonts w:ascii="Times New Roman" w:eastAsia="Times New Roman" w:hAnsi="Times New Roman" w:cs="Times New Roman"/>
          <w:bCs/>
          <w:sz w:val="28"/>
          <w:szCs w:val="28"/>
          <w:lang w:eastAsia="ru-RU"/>
        </w:rPr>
      </w:pPr>
    </w:p>
    <w:p w:rsidR="004D45BD" w:rsidRDefault="004D45BD" w:rsidP="004D45BD">
      <w:pPr>
        <w:spacing w:after="0" w:line="240" w:lineRule="auto"/>
        <w:rPr>
          <w:rFonts w:ascii="Times New Roman" w:eastAsia="Times New Roman" w:hAnsi="Times New Roman" w:cs="Times New Roman"/>
          <w:bCs/>
          <w:sz w:val="28"/>
          <w:szCs w:val="28"/>
          <w:lang w:eastAsia="ru-RU"/>
        </w:rPr>
      </w:pPr>
    </w:p>
    <w:p w:rsidR="002B244F" w:rsidRDefault="002B244F" w:rsidP="004D45BD">
      <w:pPr>
        <w:spacing w:after="0" w:line="240" w:lineRule="auto"/>
        <w:rPr>
          <w:rFonts w:ascii="Times New Roman" w:eastAsia="Times New Roman" w:hAnsi="Times New Roman" w:cs="Times New Roman"/>
          <w:b/>
          <w:sz w:val="24"/>
          <w:szCs w:val="24"/>
          <w:lang w:eastAsia="ru-RU"/>
        </w:rPr>
      </w:pPr>
    </w:p>
    <w:p w:rsidR="004D45BD" w:rsidRPr="004D6193" w:rsidRDefault="004D45BD" w:rsidP="004D45BD">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4D45BD" w:rsidRPr="00B4081E" w:rsidRDefault="004D45BD" w:rsidP="004D45BD">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4D45BD" w:rsidRPr="004D6193"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4D6193"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4D45BD" w:rsidRDefault="004D45BD" w:rsidP="004D45BD">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4D45BD" w:rsidRDefault="004D45BD" w:rsidP="004D45BD">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4D6193"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4D6193"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527D3E">
        <w:rPr>
          <w:rFonts w:ascii="Times New Roman" w:eastAsia="Times New Roman" w:hAnsi="Times New Roman" w:cs="Times New Roman"/>
          <w:sz w:val="24"/>
          <w:szCs w:val="24"/>
          <w:lang w:eastAsia="ru-RU"/>
        </w:rPr>
        <w:t>4</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4D45BD" w:rsidRDefault="004D45BD" w:rsidP="004D45BD">
      <w:pPr>
        <w:spacing w:after="0" w:line="240" w:lineRule="auto"/>
        <w:rPr>
          <w:rFonts w:ascii="Times New Roman" w:eastAsia="Times New Roman" w:hAnsi="Times New Roman" w:cs="Times New Roman"/>
          <w:sz w:val="24"/>
          <w:szCs w:val="24"/>
          <w:lang w:eastAsia="ru-RU"/>
        </w:rPr>
      </w:pPr>
    </w:p>
    <w:p w:rsidR="004D45BD" w:rsidRPr="004D6193" w:rsidRDefault="004D45BD" w:rsidP="004D45B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4D45BD" w:rsidRDefault="004D45BD" w:rsidP="004D45B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4D45BD" w:rsidRDefault="004D45BD" w:rsidP="004D45BD">
      <w:pPr>
        <w:spacing w:after="0" w:line="240" w:lineRule="auto"/>
        <w:rPr>
          <w:rFonts w:ascii="Times New Roman" w:eastAsia="Times New Roman" w:hAnsi="Times New Roman" w:cs="Times New Roman"/>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4D45BD"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527D3E">
        <w:rPr>
          <w:rFonts w:ascii="Times New Roman" w:eastAsia="Times New Roman" w:hAnsi="Times New Roman" w:cs="Times New Roman"/>
          <w:sz w:val="24"/>
          <w:szCs w:val="24"/>
          <w:lang w:eastAsia="ru-RU"/>
        </w:rPr>
        <w:t>7</w:t>
      </w:r>
    </w:p>
    <w:p w:rsidR="004D45BD"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4D45BD"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AE4FC6">
        <w:rPr>
          <w:rFonts w:ascii="Times New Roman" w:eastAsia="Times New Roman" w:hAnsi="Times New Roman" w:cs="Times New Roman"/>
          <w:sz w:val="24"/>
          <w:szCs w:val="24"/>
          <w:lang w:eastAsia="ru-RU"/>
        </w:rPr>
        <w:t>9</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4D45BD"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4D45BD" w:rsidRPr="004D6193"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AE4FC6">
        <w:rPr>
          <w:rFonts w:ascii="Times New Roman" w:eastAsia="Times New Roman" w:hAnsi="Times New Roman" w:cs="Times New Roman"/>
          <w:sz w:val="24"/>
          <w:szCs w:val="24"/>
          <w:lang w:eastAsia="ru-RU"/>
        </w:rPr>
        <w:t>20</w:t>
      </w:r>
    </w:p>
    <w:p w:rsidR="004D45BD"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4D45BD" w:rsidRDefault="004D45BD" w:rsidP="004D45BD">
      <w:pPr>
        <w:spacing w:after="0" w:line="240" w:lineRule="auto"/>
        <w:rPr>
          <w:rFonts w:ascii="Times New Roman" w:eastAsia="Times New Roman" w:hAnsi="Times New Roman" w:cs="Times New Roman"/>
          <w:b/>
          <w:sz w:val="24"/>
          <w:szCs w:val="24"/>
          <w:lang w:eastAsia="ru-RU"/>
        </w:rPr>
      </w:pPr>
    </w:p>
    <w:p w:rsidR="004D45BD" w:rsidRPr="00B4081E" w:rsidRDefault="004D45BD" w:rsidP="004D45B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D45BD" w:rsidRPr="00B4081E" w:rsidRDefault="004D45BD" w:rsidP="004D45B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4D45BD" w:rsidRDefault="004D45BD" w:rsidP="004D45BD">
      <w:pPr>
        <w:spacing w:after="0" w:line="240" w:lineRule="auto"/>
        <w:rPr>
          <w:rFonts w:ascii="Times New Roman" w:eastAsia="Times New Roman" w:hAnsi="Times New Roman" w:cs="Times New Roman"/>
          <w:sz w:val="24"/>
          <w:szCs w:val="24"/>
          <w:lang w:eastAsia="ru-RU"/>
        </w:rPr>
      </w:pPr>
    </w:p>
    <w:p w:rsidR="004D45BD" w:rsidRPr="009E6D71" w:rsidRDefault="004D45BD" w:rsidP="004D45BD">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4D45BD" w:rsidRDefault="004D45BD" w:rsidP="004D45BD">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4D45BD" w:rsidRPr="009E6D71" w:rsidRDefault="004D45BD" w:rsidP="004D45BD">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527D3E">
        <w:rPr>
          <w:rFonts w:ascii="Times New Roman" w:eastAsia="Times New Roman" w:hAnsi="Times New Roman" w:cs="Times New Roman"/>
          <w:sz w:val="24"/>
          <w:szCs w:val="24"/>
          <w:lang w:eastAsia="ru-RU"/>
        </w:rPr>
        <w:t>50</w:t>
      </w:r>
      <w:r w:rsidRPr="009E6D71">
        <w:rPr>
          <w:rFonts w:ascii="Times New Roman" w:eastAsia="Times New Roman" w:hAnsi="Times New Roman" w:cs="Times New Roman"/>
          <w:sz w:val="24"/>
          <w:szCs w:val="24"/>
          <w:lang w:eastAsia="ru-RU"/>
        </w:rPr>
        <w:t xml:space="preserve"> </w:t>
      </w:r>
    </w:p>
    <w:p w:rsidR="004D45BD" w:rsidRDefault="004D45BD" w:rsidP="004D14DB">
      <w:pPr>
        <w:spacing w:after="0" w:line="240" w:lineRule="auto"/>
        <w:rPr>
          <w:rFonts w:ascii="Times New Roman" w:eastAsia="Times New Roman" w:hAnsi="Times New Roman" w:cs="Times New Roman"/>
          <w:b/>
          <w:sz w:val="24"/>
          <w:szCs w:val="24"/>
          <w:lang w:eastAsia="ru-RU"/>
        </w:rPr>
      </w:pPr>
    </w:p>
    <w:p w:rsidR="004D45BD" w:rsidRDefault="004D45BD"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F6642F" w:rsidRDefault="00F6642F"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8A12FD" w:rsidRPr="008A12FD">
        <w:rPr>
          <w:rFonts w:ascii="Times New Roman" w:eastAsia="Times New Roman" w:hAnsi="Times New Roman" w:cs="Times New Roman"/>
          <w:sz w:val="24"/>
          <w:szCs w:val="24"/>
          <w:lang w:eastAsia="ru-RU"/>
        </w:rPr>
        <w:t>Пискловского</w:t>
      </w:r>
      <w:r w:rsidR="00E169D8" w:rsidRPr="008A12FD">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8A12FD">
        <w:rPr>
          <w:rFonts w:ascii="Times New Roman" w:eastAsia="Times New Roman" w:hAnsi="Times New Roman" w:cs="Times New Roman"/>
          <w:sz w:val="24"/>
          <w:szCs w:val="24"/>
          <w:lang w:eastAsia="ru-RU"/>
        </w:rPr>
        <w:t>Генеральн</w:t>
      </w:r>
      <w:r w:rsidR="00C86F64" w:rsidRPr="008A12FD">
        <w:rPr>
          <w:rFonts w:ascii="Times New Roman" w:eastAsia="Times New Roman" w:hAnsi="Times New Roman" w:cs="Times New Roman"/>
          <w:sz w:val="24"/>
          <w:szCs w:val="24"/>
          <w:lang w:eastAsia="ru-RU"/>
        </w:rPr>
        <w:t>ого</w:t>
      </w:r>
      <w:r w:rsidRPr="008A12FD">
        <w:rPr>
          <w:rFonts w:ascii="Times New Roman" w:eastAsia="Times New Roman" w:hAnsi="Times New Roman" w:cs="Times New Roman"/>
          <w:sz w:val="24"/>
          <w:szCs w:val="24"/>
          <w:lang w:eastAsia="ru-RU"/>
        </w:rPr>
        <w:t xml:space="preserve"> план</w:t>
      </w:r>
      <w:r w:rsidR="00C86F64" w:rsidRPr="008A12FD">
        <w:rPr>
          <w:rFonts w:ascii="Times New Roman" w:eastAsia="Times New Roman" w:hAnsi="Times New Roman" w:cs="Times New Roman"/>
          <w:sz w:val="24"/>
          <w:szCs w:val="24"/>
          <w:lang w:eastAsia="ru-RU"/>
        </w:rPr>
        <w:t>а</w:t>
      </w:r>
      <w:r w:rsidRPr="008A12FD">
        <w:rPr>
          <w:rFonts w:ascii="Times New Roman" w:eastAsia="Times New Roman" w:hAnsi="Times New Roman" w:cs="Times New Roman"/>
          <w:sz w:val="24"/>
          <w:szCs w:val="24"/>
          <w:lang w:eastAsia="ru-RU"/>
        </w:rPr>
        <w:t xml:space="preserve"> </w:t>
      </w:r>
      <w:r w:rsidR="008A12FD" w:rsidRPr="008A12FD">
        <w:rPr>
          <w:rFonts w:ascii="Times New Roman" w:eastAsia="Times New Roman" w:hAnsi="Times New Roman" w:cs="Times New Roman"/>
          <w:sz w:val="24"/>
          <w:szCs w:val="24"/>
          <w:lang w:eastAsia="ru-RU"/>
        </w:rPr>
        <w:t>Пискловского</w:t>
      </w:r>
      <w:r w:rsidR="00C86F64" w:rsidRPr="008A12FD">
        <w:rPr>
          <w:rFonts w:ascii="Times New Roman" w:eastAsia="Times New Roman" w:hAnsi="Times New Roman" w:cs="Times New Roman"/>
          <w:sz w:val="24"/>
          <w:szCs w:val="24"/>
          <w:lang w:eastAsia="ru-RU"/>
        </w:rPr>
        <w:t xml:space="preserve"> </w:t>
      </w:r>
      <w:r w:rsidRPr="008A12FD">
        <w:rPr>
          <w:rFonts w:ascii="Times New Roman" w:eastAsia="Times New Roman" w:hAnsi="Times New Roman" w:cs="Times New Roman"/>
          <w:sz w:val="24"/>
          <w:szCs w:val="24"/>
          <w:lang w:eastAsia="ru-RU"/>
        </w:rPr>
        <w:t>сельск</w:t>
      </w:r>
      <w:r w:rsidR="00C86F64" w:rsidRPr="008A12FD">
        <w:rPr>
          <w:rFonts w:ascii="Times New Roman" w:eastAsia="Times New Roman" w:hAnsi="Times New Roman" w:cs="Times New Roman"/>
          <w:sz w:val="24"/>
          <w:szCs w:val="24"/>
          <w:lang w:eastAsia="ru-RU"/>
        </w:rPr>
        <w:t>ого</w:t>
      </w:r>
      <w:r w:rsidRPr="008A12FD">
        <w:rPr>
          <w:rFonts w:ascii="Times New Roman" w:eastAsia="Times New Roman" w:hAnsi="Times New Roman" w:cs="Times New Roman"/>
          <w:sz w:val="24"/>
          <w:szCs w:val="24"/>
          <w:lang w:eastAsia="ru-RU"/>
        </w:rPr>
        <w:t xml:space="preserve"> поселени</w:t>
      </w:r>
      <w:r w:rsidR="00C86F64" w:rsidRPr="008A12FD">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8A12FD" w:rsidRPr="008A12FD">
        <w:rPr>
          <w:rFonts w:ascii="Times New Roman" w:eastAsia="Times New Roman" w:hAnsi="Times New Roman" w:cs="Times New Roman"/>
          <w:sz w:val="24"/>
          <w:szCs w:val="24"/>
          <w:lang w:eastAsia="ru-RU"/>
        </w:rPr>
        <w:t>Пискловского</w:t>
      </w:r>
      <w:r w:rsidRPr="008A12FD">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8A12FD" w:rsidRPr="008A12FD">
        <w:rPr>
          <w:rFonts w:ascii="Times New Roman" w:eastAsia="Times New Roman" w:hAnsi="Times New Roman" w:cs="Times New Roman"/>
          <w:sz w:val="24"/>
          <w:szCs w:val="24"/>
          <w:lang w:eastAsia="ru-RU"/>
        </w:rPr>
        <w:t>Пискловского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8A12FD" w:rsidRPr="008A12FD">
        <w:rPr>
          <w:rFonts w:ascii="Times New Roman" w:eastAsia="Times New Roman" w:hAnsi="Times New Roman" w:cs="Times New Roman"/>
          <w:sz w:val="24"/>
          <w:szCs w:val="24"/>
          <w:lang w:eastAsia="ru-RU"/>
        </w:rPr>
        <w:t>Пискловского</w:t>
      </w:r>
      <w:r w:rsidR="001E14F3" w:rsidRPr="008A12FD">
        <w:rPr>
          <w:rFonts w:ascii="Times New Roman" w:eastAsia="Times New Roman" w:hAnsi="Times New Roman" w:cs="Times New Roman"/>
          <w:sz w:val="24"/>
          <w:szCs w:val="24"/>
          <w:lang w:eastAsia="ru-RU"/>
        </w:rPr>
        <w:t xml:space="preserve"> </w:t>
      </w:r>
      <w:r w:rsidRPr="008A12FD">
        <w:rPr>
          <w:rFonts w:ascii="Times New Roman" w:eastAsia="Times New Roman" w:hAnsi="Times New Roman" w:cs="Times New Roman"/>
          <w:sz w:val="24"/>
          <w:szCs w:val="24"/>
          <w:lang w:eastAsia="ru-RU"/>
        </w:rPr>
        <w:t>сельск</w:t>
      </w:r>
      <w:r w:rsidR="00C86F64" w:rsidRPr="008A12FD">
        <w:rPr>
          <w:rFonts w:ascii="Times New Roman" w:eastAsia="Times New Roman" w:hAnsi="Times New Roman" w:cs="Times New Roman"/>
          <w:sz w:val="24"/>
          <w:szCs w:val="24"/>
          <w:lang w:eastAsia="ru-RU"/>
        </w:rPr>
        <w:t>ого</w:t>
      </w:r>
      <w:r w:rsidRPr="008A12FD">
        <w:rPr>
          <w:rFonts w:ascii="Times New Roman" w:eastAsia="Times New Roman" w:hAnsi="Times New Roman" w:cs="Times New Roman"/>
          <w:sz w:val="24"/>
          <w:szCs w:val="24"/>
          <w:lang w:eastAsia="ru-RU"/>
        </w:rPr>
        <w:t xml:space="preserve"> поселени</w:t>
      </w:r>
      <w:r w:rsidR="00C86F64" w:rsidRPr="008A12FD">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527D3E">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527D3E" w:rsidRPr="00B033C1" w:rsidRDefault="00527D3E" w:rsidP="00527D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27D3E">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8A12FD" w:rsidRPr="008A12FD">
        <w:rPr>
          <w:rFonts w:ascii="Times New Roman" w:eastAsia="Times New Roman" w:hAnsi="Times New Roman" w:cs="Times New Roman"/>
          <w:sz w:val="24"/>
          <w:szCs w:val="24"/>
          <w:lang w:eastAsia="ru-RU"/>
        </w:rPr>
        <w:t>Пискловского</w:t>
      </w:r>
      <w:r w:rsidR="001E14F3" w:rsidRPr="008A12FD">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527D3E" w:rsidRPr="00B033C1" w:rsidRDefault="00527D3E"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6.1</w:t>
      </w:r>
      <w:proofErr w:type="gramStart"/>
      <w:r w:rsidRPr="00527D3E">
        <w:rPr>
          <w:rFonts w:ascii="Times New Roman" w:eastAsia="Times New Roman" w:hAnsi="Times New Roman" w:cs="Times New Roman"/>
          <w:sz w:val="24"/>
          <w:szCs w:val="24"/>
          <w:lang w:eastAsia="ru-RU"/>
        </w:rPr>
        <w:t xml:space="preserve"> С</w:t>
      </w:r>
      <w:proofErr w:type="gramEnd"/>
      <w:r w:rsidRPr="00527D3E">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527D3E">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527D3E">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AE4FC6" w:rsidRPr="00CB2BD5" w:rsidRDefault="00AE4FC6" w:rsidP="00AE4FC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8A12FD" w:rsidRPr="008A12FD">
        <w:rPr>
          <w:rFonts w:ascii="Times New Roman" w:eastAsia="Times New Roman" w:hAnsi="Times New Roman" w:cs="Times New Roman"/>
          <w:sz w:val="24"/>
          <w:szCs w:val="24"/>
          <w:lang w:eastAsia="ru-RU"/>
        </w:rPr>
        <w:t>Пискловского</w:t>
      </w:r>
      <w:r w:rsidR="001E14F3" w:rsidRPr="008A12FD">
        <w:rPr>
          <w:rFonts w:ascii="Times New Roman" w:eastAsia="Times New Roman" w:hAnsi="Times New Roman" w:cs="Times New Roman"/>
          <w:sz w:val="24"/>
          <w:szCs w:val="24"/>
          <w:lang w:eastAsia="ru-RU"/>
        </w:rPr>
        <w:t xml:space="preserve"> сельского поселения</w:t>
      </w:r>
      <w:r w:rsidRPr="008A12FD">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8A12FD" w:rsidRPr="008A12FD">
        <w:rPr>
          <w:rFonts w:ascii="Times New Roman" w:eastAsia="Times New Roman" w:hAnsi="Times New Roman" w:cs="Times New Roman"/>
          <w:sz w:val="24"/>
          <w:szCs w:val="24"/>
          <w:lang w:eastAsia="ru-RU"/>
        </w:rPr>
        <w:t>Пискловского</w:t>
      </w:r>
      <w:r w:rsidR="0060148A" w:rsidRPr="008A12FD">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8A12FD" w:rsidRPr="008A12FD">
        <w:rPr>
          <w:rFonts w:ascii="Times New Roman" w:eastAsia="Times New Roman" w:hAnsi="Times New Roman" w:cs="Times New Roman"/>
          <w:sz w:val="24"/>
          <w:szCs w:val="24"/>
          <w:lang w:eastAsia="ru-RU"/>
        </w:rPr>
        <w:t>Пискловского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8A12FD" w:rsidRPr="008A12FD">
        <w:rPr>
          <w:rFonts w:ascii="Times New Roman" w:eastAsia="Times New Roman" w:hAnsi="Times New Roman" w:cs="Times New Roman"/>
          <w:sz w:val="24"/>
          <w:szCs w:val="24"/>
          <w:lang w:eastAsia="ru-RU"/>
        </w:rPr>
        <w:t>Пискловского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8A12FD" w:rsidRPr="008A12FD">
        <w:rPr>
          <w:rFonts w:ascii="Times New Roman" w:eastAsia="Times New Roman" w:hAnsi="Times New Roman" w:cs="Times New Roman"/>
          <w:sz w:val="24"/>
          <w:szCs w:val="24"/>
          <w:lang w:eastAsia="ru-RU"/>
        </w:rPr>
        <w:t>Пискловского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4D45BD" w:rsidRDefault="004D45BD"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bookmarkStart w:id="1" w:name="_Toc348101395"/>
      <w:bookmarkStart w:id="2" w:name="_Toc361143582"/>
      <w:bookmarkStart w:id="3" w:name="_Toc361742794"/>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 xml:space="preserve">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5F7040">
        <w:rPr>
          <w:rFonts w:ascii="Times New Roman" w:eastAsia="Times New Roman" w:hAnsi="Times New Roman" w:cs="Times New Roman"/>
          <w:bCs/>
          <w:sz w:val="24"/>
          <w:szCs w:val="24"/>
          <w:lang w:eastAsia="ru-RU"/>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CF7783"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CF7783"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4D45BD">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В карте градостроительного зонирования обозначены следующие зоны и </w:t>
      </w:r>
      <w:proofErr w:type="spellStart"/>
      <w:r w:rsidRPr="00527D3E">
        <w:rPr>
          <w:rFonts w:ascii="Times New Roman" w:eastAsia="Times New Roman" w:hAnsi="Times New Roman" w:cs="Times New Roman"/>
          <w:kern w:val="1"/>
          <w:sz w:val="24"/>
          <w:szCs w:val="24"/>
          <w:lang w:eastAsia="ru-RU" w:bidi="hi-IN"/>
        </w:rPr>
        <w:t>подзоны</w:t>
      </w:r>
      <w:proofErr w:type="spellEnd"/>
      <w:r w:rsidRPr="00527D3E">
        <w:rPr>
          <w:rFonts w:ascii="Times New Roman" w:eastAsia="Times New Roman" w:hAnsi="Times New Roman" w:cs="Times New Roman"/>
          <w:kern w:val="1"/>
          <w:sz w:val="24"/>
          <w:szCs w:val="24"/>
          <w:lang w:eastAsia="ru-RU" w:bidi="hi-IN"/>
        </w:rPr>
        <w:t xml:space="preserve">: </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527D3E">
        <w:rPr>
          <w:rFonts w:ascii="Times New Roman" w:eastAsia="Times New Roman" w:hAnsi="Times New Roman" w:cs="Times New Roman"/>
          <w:b/>
          <w:kern w:val="1"/>
          <w:sz w:val="24"/>
          <w:szCs w:val="24"/>
          <w:lang w:eastAsia="ru-RU" w:bidi="hi-IN"/>
        </w:rPr>
        <w:t>Ж</w:t>
      </w:r>
      <w:proofErr w:type="gramEnd"/>
      <w:r w:rsidRPr="00527D3E">
        <w:rPr>
          <w:rFonts w:ascii="Times New Roman" w:eastAsia="Times New Roman" w:hAnsi="Times New Roman" w:cs="Times New Roman"/>
          <w:kern w:val="1"/>
          <w:sz w:val="24"/>
          <w:szCs w:val="24"/>
          <w:lang w:eastAsia="ru-RU" w:bidi="hi-IN"/>
        </w:rPr>
        <w:t xml:space="preserve"> -   жилые: </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 xml:space="preserve">- Ж-1-  </w:t>
      </w:r>
      <w:r w:rsidRPr="00527D3E">
        <w:rPr>
          <w:rFonts w:ascii="Times New Roman" w:eastAsia="Times New Roman" w:hAnsi="Times New Roman" w:cs="Times New Roman"/>
          <w:kern w:val="1"/>
          <w:sz w:val="24"/>
          <w:szCs w:val="24"/>
          <w:lang w:eastAsia="ru-RU" w:bidi="hi-IN"/>
        </w:rPr>
        <w:t>зона индивидуальных жилых домов;</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527D3E">
        <w:rPr>
          <w:rFonts w:ascii="Times New Roman" w:eastAsia="Times New Roman" w:hAnsi="Times New Roman" w:cs="Times New Roman"/>
          <w:b/>
          <w:kern w:val="1"/>
          <w:sz w:val="24"/>
          <w:szCs w:val="24"/>
          <w:lang w:eastAsia="ru-RU" w:bidi="hi-IN"/>
        </w:rPr>
        <w:t>Ц</w:t>
      </w:r>
      <w:proofErr w:type="gramEnd"/>
      <w:r w:rsidRPr="00527D3E">
        <w:rPr>
          <w:rFonts w:ascii="Times New Roman" w:eastAsia="Times New Roman" w:hAnsi="Times New Roman" w:cs="Times New Roman"/>
          <w:kern w:val="1"/>
          <w:sz w:val="24"/>
          <w:szCs w:val="24"/>
          <w:lang w:eastAsia="ru-RU" w:bidi="hi-IN"/>
        </w:rPr>
        <w:t xml:space="preserve"> -   общественно-деловые:</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Ц-1</w:t>
      </w:r>
      <w:r w:rsidRPr="00527D3E">
        <w:rPr>
          <w:rFonts w:ascii="Times New Roman" w:eastAsia="Times New Roman" w:hAnsi="Times New Roman" w:cs="Times New Roman"/>
          <w:kern w:val="1"/>
          <w:sz w:val="24"/>
          <w:szCs w:val="24"/>
          <w:lang w:eastAsia="ru-RU" w:bidi="hi-IN"/>
        </w:rPr>
        <w:t xml:space="preserve"> – общественно-деловая зона;</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527D3E">
        <w:rPr>
          <w:rFonts w:ascii="Times New Roman" w:eastAsia="Times New Roman" w:hAnsi="Times New Roman" w:cs="Times New Roman"/>
          <w:b/>
          <w:kern w:val="1"/>
          <w:sz w:val="24"/>
          <w:szCs w:val="24"/>
          <w:lang w:eastAsia="ru-RU" w:bidi="hi-IN"/>
        </w:rPr>
        <w:lastRenderedPageBreak/>
        <w:t>П</w:t>
      </w:r>
      <w:proofErr w:type="gramEnd"/>
      <w:r w:rsidRPr="00527D3E">
        <w:rPr>
          <w:rFonts w:ascii="Times New Roman" w:eastAsia="Times New Roman" w:hAnsi="Times New Roman" w:cs="Times New Roman"/>
          <w:kern w:val="1"/>
          <w:sz w:val="24"/>
          <w:szCs w:val="24"/>
          <w:lang w:eastAsia="ru-RU" w:bidi="hi-IN"/>
        </w:rPr>
        <w:t xml:space="preserve"> -  производственная;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527D3E">
        <w:rPr>
          <w:rFonts w:ascii="Times New Roman" w:eastAsia="Times New Roman" w:hAnsi="Times New Roman" w:cs="Times New Roman"/>
          <w:b/>
          <w:kern w:val="1"/>
          <w:sz w:val="24"/>
          <w:szCs w:val="24"/>
          <w:lang w:eastAsia="ru-RU" w:bidi="hi-IN"/>
        </w:rPr>
        <w:t>Р</w:t>
      </w:r>
      <w:proofErr w:type="gramEnd"/>
      <w:r w:rsidRPr="00527D3E">
        <w:rPr>
          <w:rFonts w:ascii="Times New Roman" w:eastAsia="Times New Roman" w:hAnsi="Times New Roman" w:cs="Times New Roman"/>
          <w:kern w:val="1"/>
          <w:sz w:val="24"/>
          <w:szCs w:val="24"/>
          <w:lang w:eastAsia="ru-RU" w:bidi="hi-IN"/>
        </w:rPr>
        <w:t xml:space="preserve"> -  рекреационные: </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 xml:space="preserve">- Р-1 – </w:t>
      </w:r>
      <w:r w:rsidRPr="00527D3E">
        <w:rPr>
          <w:rFonts w:ascii="Times New Roman" w:eastAsia="Times New Roman" w:hAnsi="Times New Roman" w:cs="Times New Roman"/>
          <w:kern w:val="1"/>
          <w:sz w:val="24"/>
          <w:szCs w:val="24"/>
          <w:lang w:eastAsia="ru-RU" w:bidi="hi-IN"/>
        </w:rPr>
        <w:t>зона зеленых насаждений общего пользования;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С</w:t>
      </w:r>
      <w:r w:rsidRPr="00527D3E">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С-1</w:t>
      </w:r>
      <w:r w:rsidRPr="00527D3E">
        <w:rPr>
          <w:rFonts w:ascii="Times New Roman" w:eastAsia="Times New Roman" w:hAnsi="Times New Roman" w:cs="Times New Roman"/>
          <w:kern w:val="1"/>
          <w:sz w:val="24"/>
          <w:szCs w:val="24"/>
          <w:lang w:eastAsia="ru-RU" w:bidi="hi-IN"/>
        </w:rPr>
        <w:t>– зона сельскохозяйственного назначения;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К</w:t>
      </w:r>
      <w:r w:rsidRPr="00527D3E">
        <w:rPr>
          <w:rFonts w:ascii="Times New Roman" w:eastAsia="Times New Roman" w:hAnsi="Times New Roman" w:cs="Times New Roman"/>
          <w:kern w:val="1"/>
          <w:sz w:val="24"/>
          <w:szCs w:val="24"/>
          <w:lang w:eastAsia="ru-RU" w:bidi="hi-IN"/>
        </w:rPr>
        <w:t xml:space="preserve"> </w:t>
      </w:r>
      <w:proofErr w:type="gramStart"/>
      <w:r w:rsidRPr="00527D3E">
        <w:rPr>
          <w:rFonts w:ascii="Times New Roman" w:eastAsia="Times New Roman" w:hAnsi="Times New Roman" w:cs="Times New Roman"/>
          <w:kern w:val="1"/>
          <w:sz w:val="24"/>
          <w:szCs w:val="24"/>
          <w:lang w:eastAsia="ru-RU" w:bidi="hi-IN"/>
        </w:rPr>
        <w:t>–с</w:t>
      </w:r>
      <w:proofErr w:type="gramEnd"/>
      <w:r w:rsidRPr="00527D3E">
        <w:rPr>
          <w:rFonts w:ascii="Times New Roman" w:eastAsia="Times New Roman" w:hAnsi="Times New Roman" w:cs="Times New Roman"/>
          <w:kern w:val="1"/>
          <w:sz w:val="24"/>
          <w:szCs w:val="24"/>
          <w:lang w:eastAsia="ru-RU" w:bidi="hi-IN"/>
        </w:rPr>
        <w:t>пециального назначения: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К-1</w:t>
      </w:r>
      <w:r w:rsidRPr="00527D3E">
        <w:rPr>
          <w:rFonts w:ascii="Times New Roman" w:eastAsia="Times New Roman" w:hAnsi="Times New Roman" w:cs="Times New Roman"/>
          <w:kern w:val="1"/>
          <w:sz w:val="24"/>
          <w:szCs w:val="24"/>
          <w:lang w:eastAsia="ru-RU" w:bidi="hi-IN"/>
        </w:rPr>
        <w:t>– зона кладбищ.</w:t>
      </w:r>
    </w:p>
    <w:p w:rsidR="00527D3E" w:rsidRPr="00527D3E" w:rsidRDefault="00527D3E" w:rsidP="00527D3E">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527D3E">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527D3E" w:rsidRPr="00527D3E" w:rsidRDefault="00527D3E" w:rsidP="00527D3E">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527D3E">
        <w:rPr>
          <w:rFonts w:ascii="Times New Roman" w:eastAsia="SimSun" w:hAnsi="Times New Roman" w:cs="Times New Roman"/>
          <w:b/>
          <w:color w:val="000000"/>
          <w:kern w:val="1"/>
          <w:sz w:val="24"/>
          <w:szCs w:val="24"/>
          <w:lang w:eastAsia="hi-IN" w:bidi="hi-IN"/>
        </w:rPr>
        <w:t>В</w:t>
      </w:r>
      <w:r w:rsidRPr="00527D3E">
        <w:rPr>
          <w:rFonts w:ascii="Times New Roman" w:eastAsia="SimSun" w:hAnsi="Times New Roman" w:cs="Times New Roman"/>
          <w:color w:val="000000"/>
          <w:kern w:val="1"/>
          <w:sz w:val="24"/>
          <w:szCs w:val="24"/>
          <w:lang w:eastAsia="hi-IN" w:bidi="hi-IN"/>
        </w:rPr>
        <w:t xml:space="preserve"> - </w:t>
      </w:r>
      <w:proofErr w:type="spellStart"/>
      <w:r w:rsidRPr="00527D3E">
        <w:rPr>
          <w:rFonts w:ascii="Times New Roman" w:eastAsia="SimSun" w:hAnsi="Times New Roman" w:cs="Times New Roman"/>
          <w:color w:val="000000"/>
          <w:kern w:val="1"/>
          <w:sz w:val="24"/>
          <w:szCs w:val="24"/>
          <w:lang w:eastAsia="hi-IN" w:bidi="hi-IN"/>
        </w:rPr>
        <w:t>водоохранная</w:t>
      </w:r>
      <w:proofErr w:type="spellEnd"/>
      <w:r w:rsidRPr="00527D3E">
        <w:rPr>
          <w:rFonts w:ascii="Times New Roman" w:eastAsia="SimSun" w:hAnsi="Times New Roman" w:cs="Times New Roman"/>
          <w:color w:val="000000"/>
          <w:kern w:val="1"/>
          <w:sz w:val="24"/>
          <w:szCs w:val="24"/>
          <w:lang w:eastAsia="hi-IN" w:bidi="hi-IN"/>
        </w:rPr>
        <w:t xml:space="preserve"> зона;</w:t>
      </w:r>
    </w:p>
    <w:p w:rsidR="00527D3E" w:rsidRPr="00527D3E" w:rsidRDefault="00527D3E" w:rsidP="00527D3E">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527D3E">
        <w:rPr>
          <w:rFonts w:ascii="Times New Roman" w:eastAsia="SimSun" w:hAnsi="Times New Roman" w:cs="Times New Roman"/>
          <w:b/>
          <w:color w:val="000000"/>
          <w:kern w:val="1"/>
          <w:sz w:val="24"/>
          <w:szCs w:val="24"/>
          <w:lang w:eastAsia="hi-IN" w:bidi="hi-IN"/>
        </w:rPr>
        <w:t>Б</w:t>
      </w:r>
      <w:r w:rsidRPr="00527D3E">
        <w:rPr>
          <w:rFonts w:ascii="Times New Roman" w:eastAsia="SimSun" w:hAnsi="Times New Roman" w:cs="Times New Roman"/>
          <w:color w:val="000000"/>
          <w:kern w:val="1"/>
          <w:sz w:val="24"/>
          <w:szCs w:val="24"/>
          <w:lang w:eastAsia="hi-IN" w:bidi="hi-IN"/>
        </w:rPr>
        <w:t>-</w:t>
      </w:r>
      <w:proofErr w:type="gramEnd"/>
      <w:r w:rsidRPr="00527D3E">
        <w:rPr>
          <w:rFonts w:ascii="Times New Roman" w:eastAsia="SimSun" w:hAnsi="Times New Roman" w:cs="Times New Roman"/>
          <w:color w:val="000000"/>
          <w:kern w:val="1"/>
          <w:sz w:val="24"/>
          <w:szCs w:val="24"/>
          <w:lang w:eastAsia="hi-IN" w:bidi="hi-IN"/>
        </w:rPr>
        <w:t xml:space="preserve"> прибрежная защитная полоса;</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527D3E">
        <w:rPr>
          <w:rFonts w:ascii="Times New Roman" w:eastAsia="SimSun" w:hAnsi="Times New Roman" w:cs="Times New Roman"/>
          <w:b/>
          <w:color w:val="000000"/>
          <w:kern w:val="1"/>
          <w:sz w:val="24"/>
          <w:szCs w:val="24"/>
          <w:lang w:eastAsia="hi-IN" w:bidi="hi-IN"/>
        </w:rPr>
        <w:t>С</w:t>
      </w:r>
      <w:proofErr w:type="gramEnd"/>
      <w:r w:rsidRPr="00527D3E">
        <w:rPr>
          <w:rFonts w:ascii="Times New Roman" w:eastAsia="SimSun" w:hAnsi="Times New Roman" w:cs="Times New Roman"/>
          <w:color w:val="000000"/>
          <w:kern w:val="1"/>
          <w:sz w:val="24"/>
          <w:szCs w:val="24"/>
          <w:lang w:eastAsia="hi-IN" w:bidi="hi-IN"/>
        </w:rPr>
        <w:t xml:space="preserve"> - санитарно-защитная зона</w:t>
      </w:r>
    </w:p>
    <w:p w:rsidR="00527D3E" w:rsidRPr="00527D3E" w:rsidRDefault="00527D3E" w:rsidP="00527D3E">
      <w:pPr>
        <w:suppressAutoHyphens/>
        <w:spacing w:after="0" w:line="240" w:lineRule="auto"/>
        <w:jc w:val="center"/>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 1. ЖИЛЫЕ ЗОНЫ (Ж)</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Виды жилых зон:</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b/>
          <w:kern w:val="1"/>
          <w:sz w:val="24"/>
          <w:szCs w:val="24"/>
          <w:lang w:eastAsia="ar-SA" w:bidi="hi-IN"/>
        </w:rPr>
        <w:t>Ж-1</w:t>
      </w:r>
      <w:r w:rsidRPr="00527D3E">
        <w:rPr>
          <w:rFonts w:ascii="Times New Roman" w:eastAsia="Times New Roman" w:hAnsi="Times New Roman" w:cs="Times New Roman"/>
          <w:kern w:val="1"/>
          <w:sz w:val="24"/>
          <w:szCs w:val="24"/>
          <w:lang w:eastAsia="ar-SA" w:bidi="hi-IN"/>
        </w:rPr>
        <w:t xml:space="preserve"> – зона индивидуальных жилых домов.</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27D3E">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527D3E">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527D3E" w:rsidRPr="00527D3E" w:rsidRDefault="00527D3E" w:rsidP="00527D3E">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527D3E">
        <w:rPr>
          <w:rFonts w:ascii="Times New Roman" w:eastAsia="Times New Roman" w:hAnsi="Times New Roman" w:cs="Times New Roman"/>
          <w:b/>
          <w:bCs/>
          <w:kern w:val="1"/>
          <w:sz w:val="24"/>
          <w:szCs w:val="24"/>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Основные виды разрешенного использования: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выращивание сельскохозяйственных культур;</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содержание сельскохозяйственных животных.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1.3. Блокированная жилая застройка (2.3):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xml:space="preserve">-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527D3E">
        <w:rPr>
          <w:rFonts w:ascii="Times New Roman" w:eastAsia="Times New Roman" w:hAnsi="Times New Roman" w:cs="Times New Roman"/>
          <w:kern w:val="1"/>
          <w:sz w:val="24"/>
          <w:szCs w:val="24"/>
          <w:lang w:eastAsia="ar-SA" w:bidi="hi-IN"/>
        </w:rPr>
        <w:lastRenderedPageBreak/>
        <w:t>соседними домами, расположен на отдельном земельном участке и имеет выход на территорию общего</w:t>
      </w:r>
      <w:proofErr w:type="gramEnd"/>
      <w:r w:rsidRPr="00527D3E">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1.4. Коммунальное обслуживание(3.1):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SimSun" w:hAnsi="Times New Roman" w:cs="Times New Roman"/>
          <w:iCs/>
          <w:kern w:val="1"/>
          <w:sz w:val="24"/>
          <w:szCs w:val="24"/>
          <w:lang w:eastAsia="hi-IN" w:bidi="hi-IN"/>
        </w:rPr>
        <w:t>с</w:t>
      </w:r>
      <w:proofErr w:type="gramEnd"/>
      <w:r w:rsidRPr="00527D3E">
        <w:rPr>
          <w:rFonts w:ascii="Times New Roman" w:eastAsia="SimSun" w:hAnsi="Times New Roman" w:cs="Times New Roman"/>
          <w:iCs/>
          <w:kern w:val="1"/>
          <w:sz w:val="24"/>
          <w:szCs w:val="24"/>
          <w:lang w:eastAsia="hi-IN" w:bidi="hi-IN"/>
        </w:rPr>
        <w:t xml:space="preserve"> кодам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1.4.1.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527D3E">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1.5. Магазины(4.4):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1.6. Ведение огородничества(13.1):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527D3E" w:rsidRPr="00527D3E" w:rsidRDefault="00527D3E" w:rsidP="00527D3E">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27D3E">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shd w:val="clear" w:color="auto" w:fill="FFFFFF"/>
          <w:lang w:eastAsia="ru-RU"/>
        </w:rPr>
        <w:t xml:space="preserve">- </w:t>
      </w:r>
      <w:r w:rsidRPr="00527D3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527D3E">
          <w:rPr>
            <w:rFonts w:ascii="Times New Roman" w:eastAsia="Times New Roman" w:hAnsi="Times New Roman" w:cs="Times New Roman"/>
            <w:sz w:val="24"/>
            <w:szCs w:val="24"/>
            <w:lang w:eastAsia="ru-RU"/>
          </w:rPr>
          <w:t>кодами 12.0.1 - 12.0.2</w:t>
        </w:r>
      </w:hyperlink>
      <w:r w:rsidRPr="00527D3E">
        <w:rPr>
          <w:rFonts w:ascii="Times New Roman" w:eastAsia="Times New Roman" w:hAnsi="Times New Roman" w:cs="Times New Roman"/>
          <w:sz w:val="24"/>
          <w:szCs w:val="24"/>
          <w:lang w:eastAsia="ru-RU"/>
        </w:rPr>
        <w:t>:</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27D3E">
        <w:rPr>
          <w:rFonts w:ascii="Times New Roman" w:eastAsia="Times New Roman" w:hAnsi="Times New Roman" w:cs="Times New Roman"/>
          <w:sz w:val="24"/>
          <w:szCs w:val="24"/>
          <w:lang w:eastAsia="ru-RU"/>
        </w:rPr>
        <w:t xml:space="preserve">1.7.1. </w:t>
      </w:r>
      <w:r w:rsidRPr="00527D3E">
        <w:rPr>
          <w:rFonts w:ascii="Times New Roman" w:eastAsia="Times New Roman" w:hAnsi="Times New Roman" w:cs="Times New Roman"/>
          <w:sz w:val="24"/>
          <w:szCs w:val="24"/>
          <w:shd w:val="clear" w:color="auto" w:fill="FFFFFF"/>
          <w:lang w:eastAsia="ru-RU"/>
        </w:rPr>
        <w:t>Улично-дорожная сеть (12.0.1):</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7D3E">
        <w:rPr>
          <w:rFonts w:ascii="Times New Roman" w:eastAsia="Times New Roman" w:hAnsi="Times New Roman" w:cs="Times New Roman"/>
          <w:sz w:val="24"/>
          <w:szCs w:val="24"/>
          <w:lang w:eastAsia="ru-RU"/>
        </w:rPr>
        <w:t>велотранспортной</w:t>
      </w:r>
      <w:proofErr w:type="spellEnd"/>
      <w:r w:rsidRPr="00527D3E">
        <w:rPr>
          <w:rFonts w:ascii="Times New Roman" w:eastAsia="Times New Roman" w:hAnsi="Times New Roman" w:cs="Times New Roman"/>
          <w:sz w:val="24"/>
          <w:szCs w:val="24"/>
          <w:lang w:eastAsia="ru-RU"/>
        </w:rPr>
        <w:t xml:space="preserve"> и инженерной инфраструктуры;</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527D3E">
        <w:rPr>
          <w:rFonts w:ascii="Times New Roman" w:eastAsia="Times New Roman" w:hAnsi="Times New Roman" w:cs="Times New Roman"/>
          <w:sz w:val="24"/>
          <w:szCs w:val="24"/>
          <w:lang w:eastAsia="ru-RU"/>
        </w:rPr>
        <w:t>дств в гр</w:t>
      </w:r>
      <w:proofErr w:type="gramEnd"/>
      <w:r w:rsidRPr="00527D3E">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527D3E">
          <w:rPr>
            <w:rFonts w:ascii="Times New Roman" w:eastAsia="Times New Roman" w:hAnsi="Times New Roman" w:cs="Times New Roman"/>
            <w:sz w:val="24"/>
            <w:szCs w:val="24"/>
            <w:lang w:eastAsia="ru-RU"/>
          </w:rPr>
          <w:t>кодами 2.7.1</w:t>
        </w:r>
      </w:hyperlink>
      <w:r w:rsidRPr="00527D3E">
        <w:rPr>
          <w:rFonts w:ascii="Times New Roman" w:eastAsia="Times New Roman" w:hAnsi="Times New Roman" w:cs="Times New Roman"/>
          <w:sz w:val="24"/>
          <w:szCs w:val="24"/>
          <w:lang w:eastAsia="ru-RU"/>
        </w:rPr>
        <w:t>, </w:t>
      </w:r>
      <w:hyperlink r:id="rId10" w:anchor="block_1049" w:history="1">
        <w:r w:rsidRPr="00527D3E">
          <w:rPr>
            <w:rFonts w:ascii="Times New Roman" w:eastAsia="Times New Roman" w:hAnsi="Times New Roman" w:cs="Times New Roman"/>
            <w:sz w:val="24"/>
            <w:szCs w:val="24"/>
            <w:lang w:eastAsia="ru-RU"/>
          </w:rPr>
          <w:t>4.9</w:t>
        </w:r>
      </w:hyperlink>
      <w:r w:rsidRPr="00527D3E">
        <w:rPr>
          <w:rFonts w:ascii="Times New Roman" w:eastAsia="Times New Roman" w:hAnsi="Times New Roman" w:cs="Times New Roman"/>
          <w:sz w:val="24"/>
          <w:szCs w:val="24"/>
          <w:lang w:eastAsia="ru-RU"/>
        </w:rPr>
        <w:t>, </w:t>
      </w:r>
      <w:hyperlink r:id="rId11" w:anchor="block_1723" w:history="1">
        <w:r w:rsidRPr="00527D3E">
          <w:rPr>
            <w:rFonts w:ascii="Times New Roman" w:eastAsia="Times New Roman" w:hAnsi="Times New Roman" w:cs="Times New Roman"/>
            <w:sz w:val="24"/>
            <w:szCs w:val="24"/>
            <w:lang w:eastAsia="ru-RU"/>
          </w:rPr>
          <w:t>7.2.3</w:t>
        </w:r>
      </w:hyperlink>
      <w:r w:rsidRPr="00527D3E">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1.7.2.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 Условно разрешенные виды использования: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527D3E" w:rsidRPr="00527D3E" w:rsidRDefault="00527D3E" w:rsidP="00527D3E">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527D3E">
        <w:rPr>
          <w:rFonts w:ascii="Times New Roman" w:eastAsia="Times New Roman" w:hAnsi="Times New Roman" w:cs="Times New Roman"/>
          <w:kern w:val="1"/>
          <w:sz w:val="24"/>
          <w:szCs w:val="24"/>
          <w:lang w:eastAsia="ar-SA" w:bidi="hi-IN"/>
        </w:rPr>
        <w:t>мансардный</w:t>
      </w:r>
      <w:proofErr w:type="gramEnd"/>
      <w:r w:rsidRPr="00527D3E">
        <w:rPr>
          <w:rFonts w:ascii="Times New Roman" w:eastAsia="Times New Roman" w:hAnsi="Times New Roman" w:cs="Times New Roman"/>
          <w:kern w:val="1"/>
          <w:sz w:val="24"/>
          <w:szCs w:val="24"/>
          <w:lang w:eastAsia="ar-SA" w:bidi="hi-IN"/>
        </w:rPr>
        <w:t>);</w:t>
      </w:r>
    </w:p>
    <w:p w:rsidR="00527D3E" w:rsidRPr="00527D3E" w:rsidRDefault="00527D3E" w:rsidP="00527D3E">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527D3E" w:rsidRPr="00527D3E" w:rsidRDefault="00527D3E" w:rsidP="00527D3E">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w:t>
      </w:r>
      <w:r w:rsidRPr="00527D3E">
        <w:rPr>
          <w:rFonts w:ascii="Times New Roman" w:eastAsia="Times New Roman" w:hAnsi="Times New Roman" w:cs="Times New Roman"/>
          <w:kern w:val="1"/>
          <w:sz w:val="24"/>
          <w:szCs w:val="24"/>
          <w:lang w:eastAsia="ar-SA" w:bidi="hi-IN"/>
        </w:rPr>
        <w:lastRenderedPageBreak/>
        <w:t>дома, если общая площадь таких помещений в малоэтажном многоквартирном доме не составляет более 15% общей площади помещений дома.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2.2.Хранение автотранспорта (2.7.1):</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7D3E">
        <w:rPr>
          <w:rFonts w:ascii="Times New Roman" w:eastAsia="Times New Roman" w:hAnsi="Times New Roman" w:cs="Times New Roman"/>
          <w:kern w:val="1"/>
          <w:sz w:val="24"/>
          <w:szCs w:val="24"/>
          <w:lang w:eastAsia="ar-SA" w:bidi="hi-IN"/>
        </w:rPr>
        <w:t>машино</w:t>
      </w:r>
      <w:proofErr w:type="spellEnd"/>
      <w:r w:rsidRPr="00527D3E">
        <w:rPr>
          <w:rFonts w:ascii="Times New Roman" w:eastAsia="Times New Roman" w:hAnsi="Times New Roman" w:cs="Times New Roman"/>
          <w:kern w:val="1"/>
          <w:sz w:val="24"/>
          <w:szCs w:val="24"/>
          <w:lang w:eastAsia="ar-SA" w:bidi="hi-IN"/>
        </w:rPr>
        <w:t>-места.</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2.3.Социальное обслуживание (3.2): </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2.3.1.Дома социального обслуживания (3.2.1):</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2.3.2.Оказание социальной помощи населению (3.2.2):</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2.2.3.Оказание услуг связи (3.2.3):</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2.3.Бытовое обслуживание (3.3): </w:t>
      </w:r>
    </w:p>
    <w:p w:rsidR="00527D3E" w:rsidRPr="00527D3E" w:rsidRDefault="00527D3E" w:rsidP="00527D3E">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527D3E" w:rsidRPr="00527D3E" w:rsidRDefault="00527D3E" w:rsidP="00527D3E">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527D3E" w:rsidRPr="00527D3E" w:rsidRDefault="00527D3E" w:rsidP="00527D3E">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w:t>
      </w:r>
      <w:r w:rsidRPr="00527D3E">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2.5.Образование и просвещение (3.5):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3.5.1.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2.6.Культурное развитие (3.6):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2.6.1.Объекты культурно-досуговой деятельности (3.6.1):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музеев, выставочных залов, художественных галерей, библиотек, планетариев.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2.7.Амбулаторное ветеринарное обслуживание (3.10.1):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2.8.Магазины (4.4):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2.10.Общественное питание (4.6):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2.11.Спорт (5.1):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2.11.1.Обеспечение занятий спортом в помещениях (5.1.2):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2.11.2.Площадки для занятий спортом (5.1.3):</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3.1.Трубопроводный транспорт (7.5):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кв.м</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527D3E">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Для ведения личного подсобного хозяйства</w:t>
            </w:r>
            <w:r w:rsidRPr="00527D3E">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xml:space="preserve">Для ведения личного </w:t>
            </w:r>
            <w:r w:rsidRPr="00527D3E">
              <w:rPr>
                <w:rFonts w:ascii="Times New Roman" w:eastAsia="Times New Roman" w:hAnsi="Times New Roman" w:cs="Times New Roman"/>
                <w:b/>
                <w:kern w:val="1"/>
                <w:sz w:val="24"/>
                <w:szCs w:val="24"/>
                <w:lang w:eastAsia="ru-RU" w:bidi="hi-IN"/>
              </w:rPr>
              <w:lastRenderedPageBreak/>
              <w:t>подсобного хозяйства</w:t>
            </w:r>
            <w:r w:rsidRPr="00527D3E">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Блокированная жилая застройка</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Коммерческая застройка</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SimSun" w:hAnsi="Times New Roman" w:cs="Times New Roman"/>
                <w:b/>
                <w:kern w:val="1"/>
                <w:sz w:val="24"/>
                <w:szCs w:val="24"/>
                <w:lang w:eastAsia="hi-IN" w:bidi="hi-IN"/>
              </w:rPr>
            </w:pPr>
            <w:r w:rsidRPr="00527D3E">
              <w:rPr>
                <w:rFonts w:ascii="Times New Roman" w:eastAsia="SimSun" w:hAnsi="Times New Roman" w:cs="Times New Roman"/>
                <w:b/>
                <w:kern w:val="1"/>
                <w:sz w:val="24"/>
                <w:szCs w:val="24"/>
                <w:lang w:eastAsia="hi-IN" w:bidi="hi-IN"/>
              </w:rPr>
              <w:t>Для ведения огородничества</w:t>
            </w:r>
          </w:p>
          <w:p w:rsidR="00527D3E" w:rsidRPr="00527D3E" w:rsidRDefault="00527D3E" w:rsidP="00527D3E">
            <w:pPr>
              <w:suppressAutoHyphens/>
              <w:spacing w:after="0" w:line="240" w:lineRule="auto"/>
              <w:rPr>
                <w:rFonts w:ascii="Times New Roman" w:eastAsia="SimSun" w:hAnsi="Times New Roman" w:cs="Times New Roman"/>
                <w:b/>
                <w:kern w:val="1"/>
                <w:sz w:val="24"/>
                <w:szCs w:val="24"/>
                <w:lang w:eastAsia="hi-IN"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lastRenderedPageBreak/>
              <w:t>300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1500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w:t>
            </w:r>
            <w:proofErr w:type="gramStart"/>
            <w:r w:rsidRPr="00527D3E">
              <w:rPr>
                <w:rFonts w:ascii="Times New Roman" w:eastAsia="Times New Roman" w:hAnsi="Times New Roman" w:cs="Times New Roman"/>
                <w:kern w:val="1"/>
                <w:sz w:val="24"/>
                <w:szCs w:val="24"/>
                <w:lang w:eastAsia="ru-RU" w:bidi="hi-IN"/>
              </w:rPr>
              <w:t>.м</w:t>
            </w:r>
            <w:proofErr w:type="spellEnd"/>
            <w:proofErr w:type="gramEnd"/>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527D3E">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Для ведения личного подсобного хозяйства</w:t>
            </w:r>
            <w:r w:rsidRPr="00527D3E">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Для ведения личного подсобного хозяйства</w:t>
            </w:r>
            <w:r w:rsidRPr="00527D3E">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Блокированная жилая застройка</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Коммерческая застройка</w:t>
            </w: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SimSun" w:hAnsi="Times New Roman" w:cs="Times New Roman"/>
                <w:b/>
                <w:kern w:val="1"/>
                <w:sz w:val="24"/>
                <w:szCs w:val="24"/>
                <w:lang w:eastAsia="hi-IN" w:bidi="hi-IN"/>
              </w:rPr>
            </w:pPr>
            <w:r w:rsidRPr="00527D3E">
              <w:rPr>
                <w:rFonts w:ascii="Times New Roman" w:eastAsia="SimSun" w:hAnsi="Times New Roman" w:cs="Times New Roman"/>
                <w:b/>
                <w:kern w:val="1"/>
                <w:sz w:val="24"/>
                <w:szCs w:val="24"/>
                <w:lang w:eastAsia="hi-IN" w:bidi="hi-IN"/>
              </w:rPr>
              <w:t>Для ведения огородничества</w:t>
            </w:r>
          </w:p>
          <w:p w:rsidR="00527D3E" w:rsidRPr="00527D3E" w:rsidRDefault="00527D3E" w:rsidP="00527D3E">
            <w:pPr>
              <w:suppressAutoHyphens/>
              <w:spacing w:after="0" w:line="240" w:lineRule="auto"/>
              <w:rPr>
                <w:rFonts w:ascii="Times New Roman" w:eastAsia="SimSun" w:hAnsi="Times New Roman" w:cs="Times New Roman"/>
                <w:b/>
                <w:kern w:val="1"/>
                <w:sz w:val="24"/>
                <w:szCs w:val="24"/>
                <w:lang w:eastAsia="hi-IN"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lastRenderedPageBreak/>
              <w:t>Для остальных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300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100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100</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lastRenderedPageBreak/>
              <w:t>Не подлежит установлению.</w:t>
            </w:r>
          </w:p>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3 </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Высота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12 м </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Процент застройки:</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527D3E">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жилой  застройки </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tc>
      </w:tr>
      <w:tr w:rsidR="00527D3E" w:rsidRPr="00527D3E" w:rsidTr="00D952CE">
        <w:tc>
          <w:tcPr>
            <w:tcW w:w="9540" w:type="dxa"/>
            <w:gridSpan w:val="2"/>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а) в сохраняемой застройке    </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527D3E" w:rsidRPr="00527D3E" w:rsidRDefault="00527D3E" w:rsidP="00527D3E">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а) от границ соседнего участка до:</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основного строения                                                                                            </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527D3E">
              <w:rPr>
                <w:rFonts w:ascii="Times New Roman" w:eastAsia="Times New Roman" w:hAnsi="Times New Roman" w:cs="Times New Roman"/>
                <w:kern w:val="1"/>
                <w:sz w:val="24"/>
                <w:szCs w:val="24"/>
                <w:lang w:eastAsia="ar-SA" w:bidi="hi-IN"/>
              </w:rPr>
              <w:t>,р</w:t>
            </w:r>
            <w:proofErr w:type="gramEnd"/>
            <w:r w:rsidRPr="00527D3E">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б) от основных строений до </w:t>
            </w:r>
            <w:r w:rsidRPr="00527D3E">
              <w:rPr>
                <w:rFonts w:ascii="Times New Roman" w:eastAsia="Times New Roman" w:hAnsi="Times New Roman" w:cs="Times New Roman"/>
                <w:kern w:val="1"/>
                <w:sz w:val="24"/>
                <w:szCs w:val="24"/>
                <w:lang w:eastAsia="ar-SA" w:bidi="hi-IN"/>
              </w:rPr>
              <w:lastRenderedPageBreak/>
              <w:t>отдельно стоящих хозяйственных и прочих строений на участке</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5м.</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3м.</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4м.</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1м.</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6м.</w:t>
            </w: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В соответствии с требованиями</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27D3E">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27D3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27D3E">
              <w:rPr>
                <w:rFonts w:ascii="Times New Roman" w:eastAsia="Times New Roman" w:hAnsi="Times New Roman" w:cs="Times New Roman"/>
                <w:color w:val="000000"/>
                <w:kern w:val="1"/>
                <w:sz w:val="24"/>
                <w:szCs w:val="24"/>
                <w:lang w:eastAsia="ar-SA" w:bidi="hi-IN"/>
              </w:rPr>
              <w:t>о</w:t>
            </w:r>
            <w:r w:rsidRPr="00527D3E">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27D3E">
              <w:rPr>
                <w:rFonts w:ascii="Times New Roman" w:eastAsia="Times New Roman" w:hAnsi="Times New Roman" w:cs="Times New Roman"/>
                <w:kern w:val="1"/>
                <w:sz w:val="24"/>
                <w:szCs w:val="24"/>
                <w:lang w:eastAsia="ru-RU" w:bidi="hi-IN"/>
              </w:rPr>
              <w:t>видами</w:t>
            </w:r>
            <w:proofErr w:type="gramEnd"/>
            <w:r w:rsidRPr="00527D3E">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27D3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527D3E">
        <w:rPr>
          <w:rFonts w:ascii="Times New Roman" w:eastAsia="Times New Roman" w:hAnsi="Times New Roman" w:cs="Times New Roman"/>
          <w:b/>
          <w:kern w:val="1"/>
          <w:sz w:val="20"/>
          <w:szCs w:val="20"/>
          <w:lang w:eastAsia="ar-SA" w:bidi="hi-IN"/>
        </w:rPr>
        <w:t>Примечания: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27D3E">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27D3E">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527D3E" w:rsidRPr="00527D3E" w:rsidRDefault="00527D3E" w:rsidP="00527D3E">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527D3E">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527D3E" w:rsidRPr="00527D3E" w:rsidRDefault="00527D3E" w:rsidP="00527D3E">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527D3E">
        <w:rPr>
          <w:rFonts w:ascii="Times New Roman" w:eastAsia="Times New Roman" w:hAnsi="Times New Roman" w:cs="Times New Roman"/>
          <w:b/>
          <w:kern w:val="1"/>
          <w:sz w:val="24"/>
          <w:szCs w:val="24"/>
          <w:lang w:eastAsia="ru-RU" w:bidi="hi-IN"/>
        </w:rPr>
        <w:t>§ 2. ОБЩЕСТВЕННО-ДЕЛОВЫЕ ЗОНЫ</w:t>
      </w:r>
      <w:bookmarkEnd w:id="10"/>
      <w:r w:rsidRPr="00527D3E">
        <w:rPr>
          <w:rFonts w:ascii="Times New Roman" w:eastAsia="Times New Roman" w:hAnsi="Times New Roman" w:cs="Times New Roman"/>
          <w:b/>
          <w:kern w:val="1"/>
          <w:sz w:val="24"/>
          <w:szCs w:val="24"/>
          <w:lang w:eastAsia="ru-RU" w:bidi="hi-IN"/>
        </w:rPr>
        <w:t xml:space="preserve"> (Ц)</w:t>
      </w:r>
    </w:p>
    <w:p w:rsidR="00527D3E" w:rsidRPr="00527D3E" w:rsidRDefault="00527D3E" w:rsidP="00527D3E">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527D3E">
        <w:rPr>
          <w:rFonts w:ascii="Times New Roman" w:eastAsia="Times New Roman" w:hAnsi="Times New Roman" w:cs="Times New Roman"/>
          <w:kern w:val="1"/>
          <w:sz w:val="24"/>
          <w:szCs w:val="20"/>
          <w:lang w:eastAsia="ar-SA" w:bidi="hi-IN"/>
        </w:rPr>
        <w:lastRenderedPageBreak/>
        <w:t>Виды общественно-деловых зон:</w:t>
      </w:r>
    </w:p>
    <w:p w:rsidR="00527D3E" w:rsidRPr="00527D3E" w:rsidRDefault="00527D3E" w:rsidP="00527D3E">
      <w:pPr>
        <w:suppressAutoHyphens/>
        <w:spacing w:after="0" w:line="240" w:lineRule="auto"/>
        <w:ind w:firstLine="567"/>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Ц-1</w:t>
      </w:r>
      <w:r w:rsidRPr="00527D3E">
        <w:rPr>
          <w:rFonts w:ascii="Times New Roman" w:eastAsia="Times New Roman" w:hAnsi="Times New Roman" w:cs="Times New Roman"/>
          <w:kern w:val="1"/>
          <w:sz w:val="24"/>
          <w:szCs w:val="24"/>
          <w:lang w:eastAsia="ru-RU" w:bidi="hi-IN"/>
        </w:rPr>
        <w:t xml:space="preserve"> – общественно деловая зона.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527D3E" w:rsidRPr="00527D3E" w:rsidRDefault="00527D3E" w:rsidP="00527D3E">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Ц-1 – общественно-деловая зона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Основные виды разрешенного использования: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 Коммунальное обслуживание (3.1):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1.1.2.</w:t>
      </w:r>
      <w:r w:rsidRPr="00527D3E">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1.2. Социальное обслуживание (3.2):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1.2.1. Дома социального обслуживания (3.2.1):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1.2.2. Оказание социальной помощи населению (3.2.2):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1.2.3. Оказание услуг связи (3.2.3):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1.2.4. Общежития (3.2.4):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527D3E">
        <w:rPr>
          <w:rFonts w:ascii="Times New Roman" w:eastAsia="Times New Roman" w:hAnsi="Times New Roman" w:cs="Times New Roman"/>
          <w:kern w:val="1"/>
          <w:sz w:val="24"/>
          <w:szCs w:val="24"/>
          <w:lang w:eastAsia="ar-SA" w:bidi="hi-IN"/>
        </w:rPr>
        <w:cr/>
        <w:t xml:space="preserve">1.3. Бытовое обслуживание (3.3):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xml:space="preserve">1.4. Образование и просвещение (3.5):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3.5.1.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1.5. Культурное развитие (3.6):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1.5.1. Объекты культурно-досуговой деятельности (3.6.1):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1.5.2. Парки культуры и отдыха (3.6.2):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парков культуры и отдыха.</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1.6. Религиозное использование (3.7):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1.6.1. </w:t>
      </w:r>
      <w:r w:rsidRPr="00527D3E">
        <w:rPr>
          <w:rFonts w:ascii="Times New Roman" w:eastAsia="Times New Roman" w:hAnsi="Times New Roman" w:cs="Times New Roman"/>
          <w:kern w:val="1"/>
          <w:sz w:val="24"/>
          <w:szCs w:val="24"/>
          <w:lang w:eastAsia="ru-RU" w:bidi="hi-IN"/>
        </w:rPr>
        <w:t>Осуществление религиозных обрядов (3.7.1):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1.6.2. Религиозное управление и образование (3.7.2):</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w:t>
      </w:r>
      <w:r w:rsidRPr="00527D3E">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1.7. Общественное управление (3.8):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1.7.1. Государственное управление (3.8.1):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1.8. Амбулаторное ветеринарное обслуживание (3.10.1):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1.9. Деловое управление (4.1):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527D3E">
        <w:rPr>
          <w:rFonts w:ascii="Times New Roman" w:eastAsia="Times New Roman" w:hAnsi="Times New Roman" w:cs="Times New Roman"/>
          <w:kern w:val="1"/>
          <w:sz w:val="24"/>
          <w:szCs w:val="24"/>
          <w:lang w:eastAsia="ar-SA" w:bidi="hi-IN"/>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1.10. </w:t>
      </w:r>
      <w:r w:rsidRPr="00527D3E">
        <w:rPr>
          <w:rFonts w:ascii="Times New Roman" w:eastAsia="Times New Roman" w:hAnsi="Times New Roman" w:cs="Times New Roman"/>
          <w:kern w:val="1"/>
          <w:sz w:val="24"/>
          <w:szCs w:val="24"/>
          <w:lang w:eastAsia="ru-RU" w:bidi="hi-IN"/>
        </w:rPr>
        <w:t>Рынки (4.3):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1.11. Магазины (4.4):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1.13. Общественное питание (4.6):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1.14. Гостиничное обслуживание (4.7):</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1.15. Развлекательные мероприятия (4.8.1):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1.16. Служебные гаражи (4.9):</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527D3E">
        <w:rPr>
          <w:rFonts w:ascii="Times New Roman" w:eastAsia="Times New Roman" w:hAnsi="Times New Roman" w:cs="Times New Roman"/>
          <w:color w:val="FF0000"/>
          <w:kern w:val="1"/>
          <w:sz w:val="24"/>
          <w:szCs w:val="24"/>
          <w:lang w:eastAsia="ar-SA" w:bidi="hi-IN"/>
        </w:rPr>
        <w:t>3.8, 4.1</w:t>
      </w:r>
      <w:r w:rsidRPr="00527D3E">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1.17. Спорт (5.1):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1.17.3. Площадки для занятий спортом (5.1.3):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1.18. Обеспечение обороны и безопасности (8.0):</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xml:space="preserve">1.19. Обеспечение внутреннего правопорядка (8.3):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7D3E">
        <w:rPr>
          <w:rFonts w:ascii="Times New Roman" w:eastAsia="Times New Roman" w:hAnsi="Times New Roman" w:cs="Times New Roman"/>
          <w:kern w:val="1"/>
          <w:sz w:val="24"/>
          <w:szCs w:val="24"/>
          <w:lang w:eastAsia="ar-SA" w:bidi="hi-IN"/>
        </w:rPr>
        <w:t>Росгвардии</w:t>
      </w:r>
      <w:proofErr w:type="spellEnd"/>
      <w:r w:rsidRPr="00527D3E">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1.20. Историко-культурная деятельность (9.3):</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527D3E" w:rsidRPr="00527D3E" w:rsidRDefault="00527D3E" w:rsidP="00527D3E">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527D3E" w:rsidRPr="00527D3E" w:rsidRDefault="00527D3E" w:rsidP="00527D3E">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w:t>
      </w:r>
      <w:r w:rsidRPr="00527D3E">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527D3E" w:rsidRPr="00527D3E" w:rsidRDefault="00527D3E" w:rsidP="00527D3E">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27D3E">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shd w:val="clear" w:color="auto" w:fill="FFFFFF"/>
          <w:lang w:eastAsia="ru-RU"/>
        </w:rPr>
        <w:t xml:space="preserve">- </w:t>
      </w:r>
      <w:r w:rsidRPr="00527D3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527D3E">
          <w:rPr>
            <w:rFonts w:ascii="Times New Roman" w:eastAsia="Times New Roman" w:hAnsi="Times New Roman" w:cs="Times New Roman"/>
            <w:sz w:val="24"/>
            <w:szCs w:val="24"/>
            <w:lang w:eastAsia="ru-RU"/>
          </w:rPr>
          <w:t>кодами 12.0.1 - 12.0.2</w:t>
        </w:r>
      </w:hyperlink>
      <w:r w:rsidRPr="00527D3E">
        <w:rPr>
          <w:rFonts w:ascii="Times New Roman" w:eastAsia="Times New Roman" w:hAnsi="Times New Roman" w:cs="Times New Roman"/>
          <w:sz w:val="24"/>
          <w:szCs w:val="24"/>
          <w:lang w:eastAsia="ru-RU"/>
        </w:rPr>
        <w:t>.</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27D3E">
        <w:rPr>
          <w:rFonts w:ascii="Times New Roman" w:eastAsia="Times New Roman" w:hAnsi="Times New Roman" w:cs="Times New Roman"/>
          <w:sz w:val="24"/>
          <w:szCs w:val="24"/>
          <w:lang w:eastAsia="ru-RU"/>
        </w:rPr>
        <w:t xml:space="preserve">1.22.1. </w:t>
      </w:r>
      <w:r w:rsidRPr="00527D3E">
        <w:rPr>
          <w:rFonts w:ascii="Times New Roman" w:eastAsia="Times New Roman" w:hAnsi="Times New Roman" w:cs="Times New Roman"/>
          <w:sz w:val="24"/>
          <w:szCs w:val="24"/>
          <w:shd w:val="clear" w:color="auto" w:fill="FFFFFF"/>
          <w:lang w:eastAsia="ru-RU"/>
        </w:rPr>
        <w:t>Улично-дорожная сеть (12.0.1):</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7D3E">
        <w:rPr>
          <w:rFonts w:ascii="Times New Roman" w:eastAsia="Times New Roman" w:hAnsi="Times New Roman" w:cs="Times New Roman"/>
          <w:sz w:val="24"/>
          <w:szCs w:val="24"/>
          <w:lang w:eastAsia="ru-RU"/>
        </w:rPr>
        <w:t>велотранспортной</w:t>
      </w:r>
      <w:proofErr w:type="spellEnd"/>
      <w:r w:rsidRPr="00527D3E">
        <w:rPr>
          <w:rFonts w:ascii="Times New Roman" w:eastAsia="Times New Roman" w:hAnsi="Times New Roman" w:cs="Times New Roman"/>
          <w:sz w:val="24"/>
          <w:szCs w:val="24"/>
          <w:lang w:eastAsia="ru-RU"/>
        </w:rPr>
        <w:t xml:space="preserve"> и инженерной инфраструктуры;</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527D3E">
        <w:rPr>
          <w:rFonts w:ascii="Times New Roman" w:eastAsia="Times New Roman" w:hAnsi="Times New Roman" w:cs="Times New Roman"/>
          <w:sz w:val="24"/>
          <w:szCs w:val="24"/>
          <w:lang w:eastAsia="ru-RU"/>
        </w:rPr>
        <w:t>дств в гр</w:t>
      </w:r>
      <w:proofErr w:type="gramEnd"/>
      <w:r w:rsidRPr="00527D3E">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527D3E">
          <w:rPr>
            <w:rFonts w:ascii="Times New Roman" w:eastAsia="Times New Roman" w:hAnsi="Times New Roman" w:cs="Times New Roman"/>
            <w:sz w:val="24"/>
            <w:szCs w:val="24"/>
            <w:lang w:eastAsia="ru-RU"/>
          </w:rPr>
          <w:t>кодами 2.7.1</w:t>
        </w:r>
      </w:hyperlink>
      <w:r w:rsidRPr="00527D3E">
        <w:rPr>
          <w:rFonts w:ascii="Times New Roman" w:eastAsia="Times New Roman" w:hAnsi="Times New Roman" w:cs="Times New Roman"/>
          <w:sz w:val="24"/>
          <w:szCs w:val="24"/>
          <w:lang w:eastAsia="ru-RU"/>
        </w:rPr>
        <w:t>, </w:t>
      </w:r>
      <w:hyperlink r:id="rId14" w:anchor="block_1049" w:history="1">
        <w:r w:rsidRPr="00527D3E">
          <w:rPr>
            <w:rFonts w:ascii="Times New Roman" w:eastAsia="Times New Roman" w:hAnsi="Times New Roman" w:cs="Times New Roman"/>
            <w:sz w:val="24"/>
            <w:szCs w:val="24"/>
            <w:lang w:eastAsia="ru-RU"/>
          </w:rPr>
          <w:t>4.9</w:t>
        </w:r>
      </w:hyperlink>
      <w:r w:rsidRPr="00527D3E">
        <w:rPr>
          <w:rFonts w:ascii="Times New Roman" w:eastAsia="Times New Roman" w:hAnsi="Times New Roman" w:cs="Times New Roman"/>
          <w:sz w:val="24"/>
          <w:szCs w:val="24"/>
          <w:lang w:eastAsia="ru-RU"/>
        </w:rPr>
        <w:t>, </w:t>
      </w:r>
      <w:hyperlink r:id="rId15" w:anchor="block_1723" w:history="1">
        <w:r w:rsidRPr="00527D3E">
          <w:rPr>
            <w:rFonts w:ascii="Times New Roman" w:eastAsia="Times New Roman" w:hAnsi="Times New Roman" w:cs="Times New Roman"/>
            <w:sz w:val="24"/>
            <w:szCs w:val="24"/>
            <w:lang w:eastAsia="ru-RU"/>
          </w:rPr>
          <w:t>7.2.3</w:t>
        </w:r>
      </w:hyperlink>
      <w:r w:rsidRPr="00527D3E">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1.22.2.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 Условно разрешенные виды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2.1. </w:t>
      </w:r>
      <w:proofErr w:type="spellStart"/>
      <w:r w:rsidRPr="00527D3E">
        <w:rPr>
          <w:rFonts w:ascii="Times New Roman" w:eastAsia="Times New Roman" w:hAnsi="Times New Roman" w:cs="Times New Roman"/>
          <w:kern w:val="1"/>
          <w:sz w:val="24"/>
          <w:szCs w:val="24"/>
          <w:lang w:eastAsia="ar-SA" w:bidi="hi-IN"/>
        </w:rPr>
        <w:t>Среднеэтажная</w:t>
      </w:r>
      <w:proofErr w:type="spellEnd"/>
      <w:r w:rsidRPr="00527D3E">
        <w:rPr>
          <w:rFonts w:ascii="Times New Roman" w:eastAsia="Times New Roman" w:hAnsi="Times New Roman" w:cs="Times New Roman"/>
          <w:kern w:val="1"/>
          <w:sz w:val="24"/>
          <w:szCs w:val="24"/>
          <w:lang w:eastAsia="ar-SA" w:bidi="hi-IN"/>
        </w:rPr>
        <w:t xml:space="preserve"> жилая застройка (2.5):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благоустройство и озеленение;</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подземных гаражей и автостоянок;</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2.2.Хранение автотранспорта (2.7.1):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w:t>
      </w:r>
      <w:r w:rsidRPr="00527D3E">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7D3E">
        <w:rPr>
          <w:rFonts w:ascii="Times New Roman" w:eastAsia="Times New Roman" w:hAnsi="Times New Roman" w:cs="Times New Roman"/>
          <w:kern w:val="1"/>
          <w:sz w:val="24"/>
          <w:szCs w:val="24"/>
          <w:lang w:eastAsia="ar-SA" w:bidi="hi-IN"/>
        </w:rPr>
        <w:t>машино</w:t>
      </w:r>
      <w:proofErr w:type="spellEnd"/>
      <w:r w:rsidRPr="00527D3E">
        <w:rPr>
          <w:rFonts w:ascii="Times New Roman" w:eastAsia="Times New Roman" w:hAnsi="Times New Roman" w:cs="Times New Roman"/>
          <w:kern w:val="1"/>
          <w:sz w:val="24"/>
          <w:szCs w:val="24"/>
          <w:lang w:eastAsia="ar-SA" w:bidi="hi-IN"/>
        </w:rPr>
        <w:t>-места.</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2.3. </w:t>
      </w:r>
      <w:proofErr w:type="gramStart"/>
      <w:r w:rsidRPr="00527D3E">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2.4. Стационарное медицинское обслуживание (3.4.2):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станций скорой помощи;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площадок санитарной авиации.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3.1.Трубопроводный транспорт (7.5):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EB326D" w:rsidRPr="00EB326D" w:rsidTr="00624938">
        <w:tc>
          <w:tcPr>
            <w:tcW w:w="9398" w:type="dxa"/>
            <w:gridSpan w:val="2"/>
            <w:tcMar>
              <w:top w:w="0" w:type="dxa"/>
              <w:bottom w:w="0" w:type="dxa"/>
            </w:tcMa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EB326D" w:rsidRPr="00EB326D" w:rsidRDefault="00EB326D" w:rsidP="00EB326D">
            <w:pPr>
              <w:suppressAutoHyphens/>
              <w:spacing w:after="0" w:line="240" w:lineRule="auto"/>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EB326D">
              <w:rPr>
                <w:rFonts w:ascii="Times New Roman" w:eastAsia="Times New Roman" w:hAnsi="Times New Roman" w:cs="Times New Roman"/>
                <w:kern w:val="1"/>
                <w:sz w:val="24"/>
                <w:szCs w:val="24"/>
                <w:lang w:eastAsia="ru-RU" w:bidi="hi-IN"/>
              </w:rPr>
              <w:t>кв.м</w:t>
            </w:r>
            <w:proofErr w:type="spellEnd"/>
            <w:r w:rsidRPr="00EB326D">
              <w:rPr>
                <w:rFonts w:ascii="Times New Roman" w:eastAsia="Times New Roman" w:hAnsi="Times New Roman" w:cs="Times New Roman"/>
                <w:kern w:val="1"/>
                <w:sz w:val="24"/>
                <w:szCs w:val="24"/>
                <w:lang w:eastAsia="ru-RU" w:bidi="hi-IN"/>
              </w:rPr>
              <w:t>.</w:t>
            </w:r>
          </w:p>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rPr>
                <w:rFonts w:ascii="Times New Roman" w:eastAsia="Times New Roman" w:hAnsi="Times New Roman" w:cs="Times New Roman"/>
                <w:b/>
                <w:kern w:val="1"/>
                <w:sz w:val="24"/>
                <w:szCs w:val="24"/>
                <w:lang w:eastAsia="ru-RU" w:bidi="hi-IN"/>
              </w:rPr>
            </w:pPr>
            <w:r w:rsidRPr="00EB326D">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Не подлежит установлению.</w:t>
            </w:r>
          </w:p>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EB326D">
              <w:rPr>
                <w:rFonts w:ascii="Times New Roman" w:eastAsia="Times New Roman" w:hAnsi="Times New Roman" w:cs="Times New Roman"/>
                <w:kern w:val="1"/>
                <w:sz w:val="24"/>
                <w:szCs w:val="24"/>
                <w:lang w:eastAsia="ru-RU" w:bidi="hi-IN"/>
              </w:rPr>
              <w:t>кв</w:t>
            </w:r>
            <w:proofErr w:type="gramStart"/>
            <w:r w:rsidRPr="00EB326D">
              <w:rPr>
                <w:rFonts w:ascii="Times New Roman" w:eastAsia="Times New Roman" w:hAnsi="Times New Roman" w:cs="Times New Roman"/>
                <w:kern w:val="1"/>
                <w:sz w:val="24"/>
                <w:szCs w:val="24"/>
                <w:lang w:eastAsia="ru-RU" w:bidi="hi-IN"/>
              </w:rPr>
              <w:t>.м</w:t>
            </w:r>
            <w:proofErr w:type="spellEnd"/>
            <w:proofErr w:type="gramEnd"/>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rPr>
                <w:rFonts w:ascii="Times New Roman" w:eastAsia="SimSun" w:hAnsi="Times New Roman" w:cs="Times New Roman"/>
                <w:kern w:val="1"/>
                <w:sz w:val="24"/>
                <w:szCs w:val="24"/>
                <w:lang w:eastAsia="hi-IN" w:bidi="hi-IN"/>
              </w:rPr>
            </w:pPr>
            <w:r w:rsidRPr="00EB326D">
              <w:rPr>
                <w:rFonts w:ascii="Times New Roman" w:eastAsia="SimSun" w:hAnsi="Times New Roman" w:cs="Times New Roman"/>
                <w:kern w:val="1"/>
                <w:sz w:val="24"/>
                <w:szCs w:val="24"/>
                <w:lang w:eastAsia="hi-IN" w:bidi="hi-IN"/>
              </w:rPr>
              <w:t>Магазины</w:t>
            </w:r>
          </w:p>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Общественное питание</w:t>
            </w:r>
          </w:p>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EB326D">
              <w:rPr>
                <w:rFonts w:ascii="Times New Roman" w:eastAsia="Times New Roman" w:hAnsi="Times New Roman" w:cs="Times New Roman"/>
                <w:kern w:val="1"/>
                <w:sz w:val="24"/>
                <w:szCs w:val="24"/>
                <w:lang w:eastAsia="ar-SA" w:bidi="hi-IN"/>
              </w:rPr>
              <w:t>Среднеэтажная</w:t>
            </w:r>
            <w:proofErr w:type="spellEnd"/>
            <w:r w:rsidRPr="00EB326D">
              <w:rPr>
                <w:rFonts w:ascii="Times New Roman" w:eastAsia="Times New Roman" w:hAnsi="Times New Roman" w:cs="Times New Roman"/>
                <w:kern w:val="1"/>
                <w:sz w:val="24"/>
                <w:szCs w:val="24"/>
                <w:lang w:eastAsia="ar-SA" w:bidi="hi-IN"/>
              </w:rPr>
              <w:t xml:space="preserve"> жилая застройка</w:t>
            </w:r>
          </w:p>
          <w:p w:rsidR="00EB326D" w:rsidRPr="00EB326D" w:rsidRDefault="00EB326D" w:rsidP="00EB326D">
            <w:pPr>
              <w:suppressAutoHyphens/>
              <w:spacing w:after="0" w:line="240" w:lineRule="auto"/>
              <w:rPr>
                <w:rFonts w:ascii="Times New Roman" w:eastAsia="SimSun" w:hAnsi="Times New Roman" w:cs="Times New Roman"/>
                <w:kern w:val="1"/>
                <w:sz w:val="24"/>
                <w:szCs w:val="24"/>
                <w:lang w:eastAsia="hi-IN" w:bidi="hi-IN"/>
              </w:rPr>
            </w:pPr>
            <w:r w:rsidRPr="00EB326D">
              <w:rPr>
                <w:rFonts w:ascii="Times New Roman" w:eastAsia="Times New Roman" w:hAnsi="Times New Roman" w:cs="Times New Roman"/>
                <w:kern w:val="1"/>
                <w:sz w:val="24"/>
                <w:szCs w:val="24"/>
                <w:lang w:eastAsia="ar-SA" w:bidi="hi-IN"/>
              </w:rPr>
              <w:t>Объекты торговли</w:t>
            </w:r>
          </w:p>
          <w:p w:rsidR="00EB326D" w:rsidRPr="00EB326D" w:rsidRDefault="00EB326D" w:rsidP="00EB326D">
            <w:pPr>
              <w:suppressAutoHyphens/>
              <w:spacing w:after="0" w:line="240" w:lineRule="auto"/>
              <w:rPr>
                <w:rFonts w:ascii="Times New Roman" w:eastAsia="SimSun" w:hAnsi="Times New Roman" w:cs="Times New Roman"/>
                <w:kern w:val="1"/>
                <w:sz w:val="24"/>
                <w:szCs w:val="24"/>
                <w:lang w:eastAsia="hi-IN" w:bidi="hi-IN"/>
              </w:rPr>
            </w:pPr>
          </w:p>
          <w:p w:rsidR="00EB326D" w:rsidRPr="00EB326D" w:rsidRDefault="00EB326D" w:rsidP="00EB326D">
            <w:pPr>
              <w:suppressAutoHyphens/>
              <w:spacing w:after="0" w:line="240" w:lineRule="auto"/>
              <w:rPr>
                <w:rFonts w:ascii="Times New Roman" w:eastAsia="Times New Roman" w:hAnsi="Times New Roman" w:cs="Times New Roman"/>
                <w:b/>
                <w:kern w:val="1"/>
                <w:sz w:val="24"/>
                <w:szCs w:val="24"/>
                <w:lang w:eastAsia="ru-RU" w:bidi="hi-IN"/>
              </w:rPr>
            </w:pPr>
            <w:r w:rsidRPr="00EB326D">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EB326D" w:rsidRPr="00EB326D" w:rsidRDefault="00EB326D" w:rsidP="00EB326D">
            <w:pPr>
              <w:suppressAutoHyphens/>
              <w:spacing w:after="0" w:line="240" w:lineRule="auto"/>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100</w:t>
            </w: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100</w:t>
            </w: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1000</w:t>
            </w: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5000</w:t>
            </w: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Не подлежит установлению.</w:t>
            </w:r>
          </w:p>
          <w:p w:rsidR="00EB326D" w:rsidRPr="00EB326D" w:rsidRDefault="00EB326D" w:rsidP="00EB326D">
            <w:pPr>
              <w:suppressAutoHyphens/>
              <w:spacing w:after="0" w:line="240" w:lineRule="auto"/>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B326D" w:rsidRPr="00EB326D" w:rsidTr="00624938">
        <w:tc>
          <w:tcPr>
            <w:tcW w:w="9398" w:type="dxa"/>
            <w:gridSpan w:val="2"/>
            <w:tcMar>
              <w:top w:w="0" w:type="dxa"/>
              <w:bottom w:w="0" w:type="dxa"/>
            </w:tcMar>
          </w:tcPr>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b/>
                <w:kern w:val="1"/>
                <w:sz w:val="24"/>
                <w:szCs w:val="24"/>
                <w:lang w:eastAsia="ru-RU" w:bidi="hi-IN"/>
              </w:rPr>
              <w:t>Этажность зданий, сооружений:</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ar-SA" w:bidi="hi-IN"/>
              </w:rPr>
              <w:t>5</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ar-SA" w:bidi="hi-IN"/>
              </w:rPr>
              <w:t>Не подлежит установлению</w:t>
            </w:r>
          </w:p>
        </w:tc>
      </w:tr>
      <w:tr w:rsidR="00EB326D" w:rsidRPr="00EB326D" w:rsidTr="00624938">
        <w:tc>
          <w:tcPr>
            <w:tcW w:w="9398" w:type="dxa"/>
            <w:gridSpan w:val="2"/>
            <w:tcMar>
              <w:top w:w="0" w:type="dxa"/>
              <w:bottom w:w="0" w:type="dxa"/>
            </w:tcMar>
          </w:tcPr>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b/>
                <w:kern w:val="1"/>
                <w:sz w:val="24"/>
                <w:szCs w:val="24"/>
                <w:lang w:eastAsia="ru-RU" w:bidi="hi-IN"/>
              </w:rPr>
              <w:lastRenderedPageBreak/>
              <w:t>Процент застройки:</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максимальный:</w:t>
            </w:r>
          </w:p>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 xml:space="preserve">Не подлежит установлению. </w:t>
            </w:r>
          </w:p>
          <w:p w:rsidR="00EB326D" w:rsidRPr="00EB326D" w:rsidRDefault="00EB326D" w:rsidP="00EB326D">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EB326D" w:rsidRPr="00EB326D" w:rsidRDefault="00EB326D" w:rsidP="00EB326D">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EB326D" w:rsidRPr="00EB326D" w:rsidTr="00624938">
        <w:tc>
          <w:tcPr>
            <w:tcW w:w="9398" w:type="dxa"/>
            <w:gridSpan w:val="2"/>
            <w:tcMar>
              <w:top w:w="0" w:type="dxa"/>
              <w:bottom w:w="0" w:type="dxa"/>
            </w:tcMar>
          </w:tcPr>
          <w:p w:rsidR="00EB326D" w:rsidRPr="00EB326D" w:rsidRDefault="00EB326D" w:rsidP="00EB326D">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EB326D">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ind w:firstLine="35"/>
              <w:rPr>
                <w:rFonts w:ascii="Times New Roman" w:eastAsia="SimSun" w:hAnsi="Times New Roman" w:cs="Times New Roman"/>
                <w:kern w:val="1"/>
                <w:sz w:val="24"/>
                <w:szCs w:val="24"/>
                <w:lang w:eastAsia="hi-IN" w:bidi="hi-IN"/>
              </w:rPr>
            </w:pPr>
            <w:r w:rsidRPr="00EB326D">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EB326D" w:rsidRPr="00EB326D" w:rsidRDefault="00EB326D" w:rsidP="00EB326D">
            <w:pPr>
              <w:suppressAutoHyphens/>
              <w:spacing w:after="0" w:line="240" w:lineRule="auto"/>
              <w:rPr>
                <w:rFonts w:ascii="Times New Roman" w:eastAsia="SimSun" w:hAnsi="Times New Roman" w:cs="Times New Roman"/>
                <w:kern w:val="1"/>
                <w:sz w:val="24"/>
                <w:szCs w:val="24"/>
                <w:lang w:eastAsia="hi-IN" w:bidi="hi-IN"/>
              </w:rPr>
            </w:pPr>
          </w:p>
          <w:p w:rsidR="00EB326D" w:rsidRPr="00EB326D" w:rsidRDefault="00EB326D" w:rsidP="00EB326D">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 xml:space="preserve">Не подлежит установлению. </w:t>
            </w:r>
          </w:p>
          <w:p w:rsidR="00EB326D" w:rsidRPr="00EB326D" w:rsidRDefault="00EB326D" w:rsidP="00EB326D">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В соответствии с требованиями</w:t>
            </w:r>
          </w:p>
          <w:p w:rsidR="00EB326D" w:rsidRPr="00EB326D" w:rsidRDefault="00EB326D" w:rsidP="00EB326D">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ar-SA" w:bidi="hi-IN"/>
              </w:rPr>
              <w:t>по ограничению распространения пожара</w:t>
            </w:r>
          </w:p>
          <w:p w:rsidR="00EB326D" w:rsidRPr="00EB326D" w:rsidRDefault="00EB326D" w:rsidP="00EB326D">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EB326D" w:rsidRPr="00EB326D" w:rsidTr="00624938">
        <w:tc>
          <w:tcPr>
            <w:tcW w:w="9398" w:type="dxa"/>
            <w:gridSpan w:val="2"/>
            <w:tcMar>
              <w:top w:w="0" w:type="dxa"/>
              <w:bottom w:w="0" w:type="dxa"/>
            </w:tcMar>
          </w:tcPr>
          <w:p w:rsidR="00EB326D" w:rsidRPr="00EB326D" w:rsidRDefault="00EB326D" w:rsidP="00EB326D">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EB326D">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EB326D" w:rsidRPr="00EB326D" w:rsidTr="00624938">
        <w:tc>
          <w:tcPr>
            <w:tcW w:w="2978" w:type="dxa"/>
            <w:tcMar>
              <w:top w:w="0" w:type="dxa"/>
              <w:bottom w:w="0" w:type="dxa"/>
            </w:tcMar>
          </w:tcPr>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EB326D">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EB326D">
              <w:rPr>
                <w:rFonts w:ascii="Times New Roman" w:eastAsia="Times New Roman" w:hAnsi="Times New Roman" w:cs="Times New Roman"/>
                <w:color w:val="000000"/>
                <w:kern w:val="1"/>
                <w:sz w:val="24"/>
                <w:szCs w:val="24"/>
                <w:lang w:eastAsia="ar-SA" w:bidi="hi-IN"/>
              </w:rPr>
              <w:t>о</w:t>
            </w:r>
            <w:r w:rsidRPr="00EB326D">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EB326D">
              <w:rPr>
                <w:rFonts w:ascii="Times New Roman" w:eastAsia="Times New Roman" w:hAnsi="Times New Roman" w:cs="Times New Roman"/>
                <w:kern w:val="1"/>
                <w:sz w:val="24"/>
                <w:szCs w:val="24"/>
                <w:lang w:eastAsia="ru-RU" w:bidi="hi-IN"/>
              </w:rPr>
              <w:t>видами</w:t>
            </w:r>
            <w:proofErr w:type="gramEnd"/>
            <w:r w:rsidRPr="00EB326D">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EB326D" w:rsidRPr="00EB326D" w:rsidRDefault="00EB326D" w:rsidP="00EB326D">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EB326D">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EB326D">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EB326D">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EB326D">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color w:val="000000"/>
                <w:kern w:val="1"/>
                <w:sz w:val="24"/>
                <w:szCs w:val="24"/>
                <w:lang w:eastAsia="ru-RU" w:bidi="hi-IN"/>
              </w:rPr>
            </w:pPr>
          </w:p>
          <w:p w:rsidR="00EB326D" w:rsidRPr="00EB326D" w:rsidRDefault="00EB326D" w:rsidP="00EB326D">
            <w:pPr>
              <w:suppressAutoHyphens/>
              <w:spacing w:after="0" w:line="240" w:lineRule="auto"/>
              <w:rPr>
                <w:rFonts w:ascii="Times New Roman" w:eastAsia="Times New Roman" w:hAnsi="Times New Roman" w:cs="Times New Roman"/>
                <w:kern w:val="1"/>
                <w:sz w:val="24"/>
                <w:szCs w:val="24"/>
                <w:lang w:eastAsia="ru-RU" w:bidi="hi-IN"/>
              </w:rPr>
            </w:pPr>
            <w:r w:rsidRPr="00EB326D">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bookmarkStart w:id="11" w:name="_GoBack"/>
      <w:bookmarkEnd w:id="11"/>
    </w:p>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527D3E" w:rsidRPr="00527D3E" w:rsidRDefault="00527D3E" w:rsidP="00527D3E">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527D3E">
        <w:rPr>
          <w:rFonts w:ascii="Times New Roman" w:eastAsia="Times New Roman" w:hAnsi="Times New Roman" w:cs="Times New Roman"/>
          <w:b/>
          <w:kern w:val="1"/>
          <w:sz w:val="24"/>
          <w:szCs w:val="24"/>
          <w:lang w:eastAsia="ar-SA" w:bidi="hi-IN"/>
        </w:rPr>
        <w:t>§ 3. ПРОИЗВОДСТВЕННЫЕ ЗОНЫ (П)</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lastRenderedPageBreak/>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527D3E">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1.  Основные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1.2. </w:t>
      </w:r>
      <w:r w:rsidRPr="00527D3E">
        <w:rPr>
          <w:rFonts w:ascii="Times New Roman" w:eastAsia="Times New Roman" w:hAnsi="Times New Roman" w:cs="Times New Roman"/>
          <w:kern w:val="1"/>
          <w:sz w:val="24"/>
          <w:szCs w:val="24"/>
          <w:lang w:eastAsia="ru-RU" w:bidi="hi-IN"/>
        </w:rPr>
        <w:t>Хранение автотранспорта</w:t>
      </w:r>
      <w:r w:rsidRPr="00527D3E">
        <w:rPr>
          <w:rFonts w:ascii="Times New Roman" w:eastAsia="Times New Roman" w:hAnsi="Times New Roman" w:cs="Times New Roman"/>
          <w:kern w:val="1"/>
          <w:sz w:val="24"/>
          <w:szCs w:val="24"/>
          <w:lang w:eastAsia="ar-SA" w:bidi="hi-IN"/>
        </w:rPr>
        <w:t xml:space="preserve"> (2.7.1):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7D3E">
        <w:rPr>
          <w:rFonts w:ascii="Times New Roman" w:eastAsia="Times New Roman" w:hAnsi="Times New Roman" w:cs="Times New Roman"/>
          <w:kern w:val="1"/>
          <w:sz w:val="24"/>
          <w:szCs w:val="24"/>
          <w:lang w:eastAsia="ar-SA" w:bidi="hi-IN"/>
        </w:rPr>
        <w:t>машино</w:t>
      </w:r>
      <w:proofErr w:type="spellEnd"/>
      <w:r w:rsidRPr="00527D3E">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1.3. Коммунальное обслуживание (3.1):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1.3.1.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1.3.2.</w:t>
      </w:r>
      <w:r w:rsidRPr="00527D3E">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1.4. Бытовое обслуживание (3.3):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1.5. Магазины (4.4):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1.6. Служебные гаражи (4.9):</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 Объекты дорожного сервиса (4.9.1):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1.7.1. Заправка транспортных средств (4.9.1.1):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1.7.2. Обеспечение дорожного отдыха(4.9.1.2):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1.7.3. Автомобильные мойки(4.9.1.3):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1.7.4. Ремонт автомобилей(4.9.1.4):</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1.8. Производственная деятельность (6.0):</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1.9. Легкая промышленность (6.3):</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527D3E">
        <w:rPr>
          <w:rFonts w:ascii="Times New Roman" w:eastAsia="Times New Roman" w:hAnsi="Times New Roman" w:cs="Times New Roman"/>
          <w:kern w:val="1"/>
          <w:sz w:val="24"/>
          <w:szCs w:val="24"/>
          <w:lang w:eastAsia="ar-SA" w:bidi="hi-IN"/>
        </w:rPr>
        <w:t>фарфоро</w:t>
      </w:r>
      <w:proofErr w:type="spellEnd"/>
      <w:r w:rsidRPr="00527D3E">
        <w:rPr>
          <w:rFonts w:ascii="Times New Roman" w:eastAsia="Times New Roman" w:hAnsi="Times New Roman" w:cs="Times New Roman"/>
          <w:kern w:val="1"/>
          <w:sz w:val="24"/>
          <w:szCs w:val="24"/>
          <w:lang w:eastAsia="ar-SA" w:bidi="hi-IN"/>
        </w:rPr>
        <w:t>-фаянсовой</w:t>
      </w:r>
      <w:proofErr w:type="gramEnd"/>
      <w:r w:rsidRPr="00527D3E">
        <w:rPr>
          <w:rFonts w:ascii="Times New Roman" w:eastAsia="Times New Roman" w:hAnsi="Times New Roman" w:cs="Times New Roman"/>
          <w:kern w:val="1"/>
          <w:sz w:val="24"/>
          <w:szCs w:val="24"/>
          <w:lang w:eastAsia="ar-SA" w:bidi="hi-IN"/>
        </w:rPr>
        <w:t>, электронной промышленности.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1.10.Пищевая промышленность (6.4):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1.11.Строительная промышленность (6.6):</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1.12. Энергетика (6.7):</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7D3E">
        <w:rPr>
          <w:rFonts w:ascii="Times New Roman" w:eastAsia="Times New Roman" w:hAnsi="Times New Roman" w:cs="Times New Roman"/>
          <w:kern w:val="1"/>
          <w:sz w:val="24"/>
          <w:szCs w:val="24"/>
          <w:lang w:eastAsia="ar-SA" w:bidi="hi-IN"/>
        </w:rPr>
        <w:t>золоотвалов</w:t>
      </w:r>
      <w:proofErr w:type="spellEnd"/>
      <w:r w:rsidRPr="00527D3E">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1.13.Связь (6.8):</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1.14. Склады (6.9):</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527D3E">
        <w:rPr>
          <w:rFonts w:ascii="Times New Roman" w:eastAsia="Times New Roman" w:hAnsi="Times New Roman" w:cs="Times New Roman"/>
          <w:kern w:val="1"/>
          <w:sz w:val="24"/>
          <w:szCs w:val="24"/>
          <w:lang w:eastAsia="ar-SA" w:bidi="hi-IN"/>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1.15.  Складские площадки (6.9.1):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1.16. Целлюлозно-бумажная промышленность (6.11):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1.17. Автомобильный транспорт (7.2):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1.17.1. Размещение автомобильных дорог (7.2.1):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527D3E">
        <w:rPr>
          <w:rFonts w:ascii="Times New Roman" w:eastAsia="Times New Roman" w:hAnsi="Times New Roman" w:cs="Times New Roman"/>
          <w:kern w:val="1"/>
          <w:sz w:val="24"/>
          <w:szCs w:val="24"/>
          <w:lang w:eastAsia="ar-SA" w:bidi="hi-IN"/>
        </w:rPr>
        <w:t>дств в гр</w:t>
      </w:r>
      <w:proofErr w:type="gramEnd"/>
      <w:r w:rsidRPr="00527D3E">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527D3E" w:rsidRPr="00527D3E" w:rsidRDefault="00527D3E" w:rsidP="00527D3E">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27D3E">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shd w:val="clear" w:color="auto" w:fill="FFFFFF"/>
          <w:lang w:eastAsia="ru-RU"/>
        </w:rPr>
        <w:t xml:space="preserve">- </w:t>
      </w:r>
      <w:r w:rsidRPr="00527D3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527D3E">
          <w:rPr>
            <w:rFonts w:ascii="Times New Roman" w:eastAsia="Times New Roman" w:hAnsi="Times New Roman" w:cs="Times New Roman"/>
            <w:sz w:val="24"/>
            <w:szCs w:val="24"/>
            <w:lang w:eastAsia="ru-RU"/>
          </w:rPr>
          <w:t>кодами 12.0.1 - 12.0.2</w:t>
        </w:r>
      </w:hyperlink>
      <w:r w:rsidRPr="00527D3E">
        <w:rPr>
          <w:rFonts w:ascii="Times New Roman" w:eastAsia="Times New Roman" w:hAnsi="Times New Roman" w:cs="Times New Roman"/>
          <w:sz w:val="24"/>
          <w:szCs w:val="24"/>
          <w:lang w:eastAsia="ru-RU"/>
        </w:rPr>
        <w:t>.</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27D3E">
        <w:rPr>
          <w:rFonts w:ascii="Times New Roman" w:eastAsia="Times New Roman" w:hAnsi="Times New Roman" w:cs="Times New Roman"/>
          <w:sz w:val="24"/>
          <w:szCs w:val="24"/>
          <w:lang w:eastAsia="ru-RU"/>
        </w:rPr>
        <w:t xml:space="preserve">1.18.1. </w:t>
      </w:r>
      <w:r w:rsidRPr="00527D3E">
        <w:rPr>
          <w:rFonts w:ascii="Times New Roman" w:eastAsia="Times New Roman" w:hAnsi="Times New Roman" w:cs="Times New Roman"/>
          <w:sz w:val="24"/>
          <w:szCs w:val="24"/>
          <w:shd w:val="clear" w:color="auto" w:fill="FFFFFF"/>
          <w:lang w:eastAsia="ru-RU"/>
        </w:rPr>
        <w:t>Улично-дорожная сеть (12.0.1):</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7D3E">
        <w:rPr>
          <w:rFonts w:ascii="Times New Roman" w:eastAsia="Times New Roman" w:hAnsi="Times New Roman" w:cs="Times New Roman"/>
          <w:sz w:val="24"/>
          <w:szCs w:val="24"/>
          <w:lang w:eastAsia="ru-RU"/>
        </w:rPr>
        <w:t>велотранспортной</w:t>
      </w:r>
      <w:proofErr w:type="spellEnd"/>
      <w:r w:rsidRPr="00527D3E">
        <w:rPr>
          <w:rFonts w:ascii="Times New Roman" w:eastAsia="Times New Roman" w:hAnsi="Times New Roman" w:cs="Times New Roman"/>
          <w:sz w:val="24"/>
          <w:szCs w:val="24"/>
          <w:lang w:eastAsia="ru-RU"/>
        </w:rPr>
        <w:t xml:space="preserve"> и инженерной инфраструктуры;</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527D3E">
        <w:rPr>
          <w:rFonts w:ascii="Times New Roman" w:eastAsia="Times New Roman" w:hAnsi="Times New Roman" w:cs="Times New Roman"/>
          <w:sz w:val="24"/>
          <w:szCs w:val="24"/>
          <w:lang w:eastAsia="ru-RU"/>
        </w:rPr>
        <w:t>дств в гр</w:t>
      </w:r>
      <w:proofErr w:type="gramEnd"/>
      <w:r w:rsidRPr="00527D3E">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527D3E">
          <w:rPr>
            <w:rFonts w:ascii="Times New Roman" w:eastAsia="Times New Roman" w:hAnsi="Times New Roman" w:cs="Times New Roman"/>
            <w:sz w:val="24"/>
            <w:szCs w:val="24"/>
            <w:lang w:eastAsia="ru-RU"/>
          </w:rPr>
          <w:t>кодами 2.7.1</w:t>
        </w:r>
      </w:hyperlink>
      <w:r w:rsidRPr="00527D3E">
        <w:rPr>
          <w:rFonts w:ascii="Times New Roman" w:eastAsia="Times New Roman" w:hAnsi="Times New Roman" w:cs="Times New Roman"/>
          <w:sz w:val="24"/>
          <w:szCs w:val="24"/>
          <w:lang w:eastAsia="ru-RU"/>
        </w:rPr>
        <w:t>, </w:t>
      </w:r>
      <w:hyperlink r:id="rId18" w:anchor="block_1049" w:history="1">
        <w:r w:rsidRPr="00527D3E">
          <w:rPr>
            <w:rFonts w:ascii="Times New Roman" w:eastAsia="Times New Roman" w:hAnsi="Times New Roman" w:cs="Times New Roman"/>
            <w:sz w:val="24"/>
            <w:szCs w:val="24"/>
            <w:lang w:eastAsia="ru-RU"/>
          </w:rPr>
          <w:t>4.9</w:t>
        </w:r>
      </w:hyperlink>
      <w:r w:rsidRPr="00527D3E">
        <w:rPr>
          <w:rFonts w:ascii="Times New Roman" w:eastAsia="Times New Roman" w:hAnsi="Times New Roman" w:cs="Times New Roman"/>
          <w:sz w:val="24"/>
          <w:szCs w:val="24"/>
          <w:lang w:eastAsia="ru-RU"/>
        </w:rPr>
        <w:t>, </w:t>
      </w:r>
      <w:hyperlink r:id="rId19" w:anchor="block_1723" w:history="1">
        <w:r w:rsidRPr="00527D3E">
          <w:rPr>
            <w:rFonts w:ascii="Times New Roman" w:eastAsia="Times New Roman" w:hAnsi="Times New Roman" w:cs="Times New Roman"/>
            <w:sz w:val="24"/>
            <w:szCs w:val="24"/>
            <w:lang w:eastAsia="ru-RU"/>
          </w:rPr>
          <w:t>7.2.3</w:t>
        </w:r>
      </w:hyperlink>
      <w:r w:rsidRPr="00527D3E">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1.18.2.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   Условно разрешенные виды использования:</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 Животноводство (1.7):</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w:t>
      </w:r>
      <w:r w:rsidRPr="00527D3E">
        <w:rPr>
          <w:rFonts w:ascii="Times New Roman" w:eastAsia="Times New Roman" w:hAnsi="Times New Roman" w:cs="Times New Roman"/>
          <w:sz w:val="24"/>
          <w:szCs w:val="24"/>
          <w:lang w:eastAsia="ru-RU"/>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w:t>
      </w:r>
      <w:r w:rsidRPr="00527D3E">
        <w:rPr>
          <w:rFonts w:ascii="Times New Roman" w:eastAsia="Times New Roman" w:hAnsi="Times New Roman" w:cs="Times New Roman"/>
          <w:sz w:val="24"/>
          <w:szCs w:val="24"/>
          <w:lang w:eastAsia="ru-RU"/>
        </w:rPr>
        <w:lastRenderedPageBreak/>
        <w:t>использования включает в себя содержание видов разрешенного использования с кодами 1.8-1.11, 1.15.</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2.1.1. Скотоводство (1.8):</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w:t>
      </w:r>
      <w:r w:rsidRPr="00527D3E">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2.1.2.  Звероводство (1.9):</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2.1.3. Птицеводство (1.10):</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2.1.4. Свиноводство (1.11):</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527D3E" w:rsidRPr="00527D3E" w:rsidRDefault="00527D3E" w:rsidP="00527D3E">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w:t>
      </w:r>
      <w:r w:rsidRPr="00527D3E">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 Проведение научных испытаний (3.9):</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2.3. Ветеринарное обслуживание (3.10):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2.3.1. Амбулаторное ветеринарное обслуживание (3.10.1):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2.3.2. Приюты для животных (3.10.2):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w:t>
      </w:r>
      <w:r w:rsidRPr="00527D3E">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2.4. </w:t>
      </w:r>
      <w:proofErr w:type="gramStart"/>
      <w:r w:rsidRPr="00527D3E">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2.5. </w:t>
      </w:r>
      <w:r w:rsidRPr="00527D3E">
        <w:rPr>
          <w:rFonts w:ascii="Times New Roman" w:eastAsia="Times New Roman" w:hAnsi="Times New Roman" w:cs="Times New Roman"/>
          <w:kern w:val="1"/>
          <w:sz w:val="24"/>
          <w:szCs w:val="24"/>
          <w:lang w:eastAsia="ru-RU" w:bidi="hi-IN"/>
        </w:rPr>
        <w:t>Рынки (4.3):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2.7. Общественное питание (4.6):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2.8. Спорт (5.1):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2.8.1. Обеспечение занятий спортом в помещениях (5.1.2):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3.1.Трубопроводный транспорт (7.5):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кв.м</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Виды разрешенного </w:t>
            </w:r>
            <w:r w:rsidRPr="00527D3E">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w:t>
            </w:r>
            <w:proofErr w:type="gramStart"/>
            <w:r w:rsidRPr="00527D3E">
              <w:rPr>
                <w:rFonts w:ascii="Times New Roman" w:eastAsia="Times New Roman" w:hAnsi="Times New Roman" w:cs="Times New Roman"/>
                <w:kern w:val="1"/>
                <w:sz w:val="24"/>
                <w:szCs w:val="24"/>
                <w:lang w:eastAsia="ru-RU" w:bidi="hi-IN"/>
              </w:rPr>
              <w:t>.м</w:t>
            </w:r>
            <w:proofErr w:type="spellEnd"/>
            <w:proofErr w:type="gramEnd"/>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Этажность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Процент застройки:</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максимальный:</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35"/>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 xml:space="preserve">Не подлежит установлению. </w:t>
            </w:r>
          </w:p>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27D3E">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27D3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27D3E">
              <w:rPr>
                <w:rFonts w:ascii="Times New Roman" w:eastAsia="Times New Roman" w:hAnsi="Times New Roman" w:cs="Times New Roman"/>
                <w:color w:val="000000"/>
                <w:kern w:val="1"/>
                <w:sz w:val="24"/>
                <w:szCs w:val="24"/>
                <w:lang w:eastAsia="ar-SA" w:bidi="hi-IN"/>
              </w:rPr>
              <w:t>о</w:t>
            </w:r>
            <w:r w:rsidRPr="00527D3E">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27D3E">
              <w:rPr>
                <w:rFonts w:ascii="Times New Roman" w:eastAsia="Times New Roman" w:hAnsi="Times New Roman" w:cs="Times New Roman"/>
                <w:kern w:val="1"/>
                <w:sz w:val="24"/>
                <w:szCs w:val="24"/>
                <w:lang w:eastAsia="ru-RU" w:bidi="hi-IN"/>
              </w:rPr>
              <w:t>видами</w:t>
            </w:r>
            <w:proofErr w:type="gramEnd"/>
            <w:r w:rsidRPr="00527D3E">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27D3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527D3E" w:rsidRPr="00527D3E" w:rsidRDefault="00527D3E" w:rsidP="00527D3E">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527D3E">
        <w:rPr>
          <w:rFonts w:ascii="Times New Roman" w:eastAsia="Times New Roman" w:hAnsi="Times New Roman" w:cs="Times New Roman"/>
          <w:b/>
          <w:kern w:val="1"/>
          <w:sz w:val="24"/>
          <w:szCs w:val="24"/>
          <w:lang w:eastAsia="ru-RU" w:bidi="hi-IN"/>
        </w:rPr>
        <w:t xml:space="preserve">§ 4. </w:t>
      </w:r>
      <w:bookmarkEnd w:id="12"/>
      <w:r w:rsidRPr="00527D3E">
        <w:rPr>
          <w:rFonts w:ascii="Times New Roman" w:eastAsia="Times New Roman" w:hAnsi="Times New Roman" w:cs="Times New Roman"/>
          <w:b/>
          <w:kern w:val="1"/>
          <w:sz w:val="24"/>
          <w:szCs w:val="24"/>
          <w:lang w:eastAsia="ru-RU" w:bidi="hi-IN"/>
        </w:rPr>
        <w:t>РЕКРЕАЦИОННЫЕ ЗОНЫ (Р)</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527D3E" w:rsidRPr="00527D3E" w:rsidRDefault="00527D3E" w:rsidP="00527D3E">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527D3E">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Виды природных зон</w:t>
      </w:r>
    </w:p>
    <w:p w:rsidR="00527D3E" w:rsidRPr="00527D3E" w:rsidRDefault="00527D3E" w:rsidP="00527D3E">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527D3E" w:rsidRPr="00527D3E" w:rsidRDefault="00527D3E" w:rsidP="00527D3E">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Виды рекреационных зон:</w:t>
      </w:r>
    </w:p>
    <w:p w:rsidR="00527D3E" w:rsidRPr="00527D3E" w:rsidRDefault="00527D3E" w:rsidP="00527D3E">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b/>
          <w:kern w:val="1"/>
          <w:sz w:val="24"/>
          <w:szCs w:val="24"/>
          <w:lang w:eastAsia="ar-SA" w:bidi="hi-IN"/>
        </w:rPr>
        <w:t>Р-1</w:t>
      </w:r>
      <w:r w:rsidRPr="00527D3E">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527D3E" w:rsidRPr="00527D3E" w:rsidRDefault="00527D3E" w:rsidP="00527D3E">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b/>
          <w:kern w:val="1"/>
          <w:sz w:val="24"/>
          <w:szCs w:val="24"/>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1.  Основные виды разрешенного использования: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1.1. Отдых (рекреация)</w:t>
      </w:r>
      <w:r w:rsidRPr="00527D3E">
        <w:rPr>
          <w:rFonts w:ascii="Times New Roman" w:eastAsia="SimSun" w:hAnsi="Times New Roman" w:cs="Times New Roman"/>
          <w:kern w:val="1"/>
          <w:sz w:val="24"/>
          <w:szCs w:val="24"/>
          <w:lang w:eastAsia="hi-IN" w:bidi="hi-IN"/>
        </w:rPr>
        <w:t xml:space="preserve"> (5.0):</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27D3E" w:rsidRPr="00527D3E" w:rsidRDefault="00527D3E" w:rsidP="00527D3E">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w:t>
      </w:r>
      <w:r w:rsidRPr="00527D3E">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1.2. </w:t>
      </w:r>
      <w:r w:rsidRPr="00527D3E">
        <w:rPr>
          <w:rFonts w:ascii="Times New Roman" w:eastAsia="SimSun" w:hAnsi="Times New Roman" w:cs="Times New Roman"/>
          <w:kern w:val="1"/>
          <w:sz w:val="24"/>
          <w:szCs w:val="24"/>
          <w:lang w:eastAsia="hi-IN" w:bidi="hi-IN"/>
        </w:rPr>
        <w:t xml:space="preserve">Природно-познавательный туризм </w:t>
      </w:r>
      <w:r w:rsidRPr="00527D3E">
        <w:rPr>
          <w:rFonts w:ascii="Times New Roman" w:eastAsia="Times New Roman" w:hAnsi="Times New Roman" w:cs="Times New Roman"/>
          <w:kern w:val="1"/>
          <w:sz w:val="24"/>
          <w:szCs w:val="24"/>
          <w:lang w:eastAsia="ar-SA" w:bidi="hi-IN"/>
        </w:rPr>
        <w:t>(5.2):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527D3E">
        <w:rPr>
          <w:rFonts w:ascii="Times New Roman" w:eastAsia="Times New Roman" w:hAnsi="Times New Roman" w:cs="Times New Roman"/>
          <w:kern w:val="1"/>
          <w:sz w:val="24"/>
          <w:szCs w:val="24"/>
          <w:lang w:eastAsia="ar-SA" w:bidi="hi-IN"/>
        </w:rPr>
        <w:t>природовосстановительных</w:t>
      </w:r>
      <w:proofErr w:type="spellEnd"/>
      <w:r w:rsidRPr="00527D3E">
        <w:rPr>
          <w:rFonts w:ascii="Times New Roman" w:eastAsia="Times New Roman" w:hAnsi="Times New Roman" w:cs="Times New Roman"/>
          <w:kern w:val="1"/>
          <w:sz w:val="24"/>
          <w:szCs w:val="24"/>
          <w:lang w:eastAsia="ar-SA" w:bidi="hi-IN"/>
        </w:rPr>
        <w:t xml:space="preserve"> мероприятий.</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1.3. Охрана природных территорий (9.1):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527D3E" w:rsidRPr="00527D3E" w:rsidRDefault="00527D3E" w:rsidP="00527D3E">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27D3E">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shd w:val="clear" w:color="auto" w:fill="FFFFFF"/>
          <w:lang w:eastAsia="ru-RU"/>
        </w:rPr>
        <w:lastRenderedPageBreak/>
        <w:t xml:space="preserve">- </w:t>
      </w:r>
      <w:r w:rsidRPr="00527D3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527D3E">
          <w:rPr>
            <w:rFonts w:ascii="Times New Roman" w:eastAsia="Times New Roman" w:hAnsi="Times New Roman" w:cs="Times New Roman"/>
            <w:sz w:val="24"/>
            <w:szCs w:val="24"/>
            <w:lang w:eastAsia="ru-RU"/>
          </w:rPr>
          <w:t>кодами 12.0.1 - 12.0.2</w:t>
        </w:r>
      </w:hyperlink>
      <w:r w:rsidRPr="00527D3E">
        <w:rPr>
          <w:rFonts w:ascii="Times New Roman" w:eastAsia="Times New Roman" w:hAnsi="Times New Roman" w:cs="Times New Roman"/>
          <w:sz w:val="24"/>
          <w:szCs w:val="24"/>
          <w:lang w:eastAsia="ru-RU"/>
        </w:rPr>
        <w:t>:</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527D3E">
        <w:rPr>
          <w:rFonts w:ascii="Times New Roman" w:eastAsia="Times New Roman" w:hAnsi="Times New Roman" w:cs="Times New Roman"/>
          <w:sz w:val="24"/>
          <w:szCs w:val="24"/>
          <w:lang w:eastAsia="ru-RU"/>
        </w:rPr>
        <w:t xml:space="preserve">1.4.1. </w:t>
      </w:r>
      <w:r w:rsidRPr="00527D3E">
        <w:rPr>
          <w:rFonts w:ascii="Times New Roman" w:eastAsia="Times New Roman" w:hAnsi="Times New Roman" w:cs="Times New Roman"/>
          <w:sz w:val="24"/>
          <w:szCs w:val="24"/>
          <w:shd w:val="clear" w:color="auto" w:fill="FFFFFF"/>
          <w:lang w:eastAsia="ru-RU"/>
        </w:rPr>
        <w:t>Улично-дорожная сеть (12.0.1):</w:t>
      </w:r>
    </w:p>
    <w:p w:rsidR="00527D3E" w:rsidRPr="00527D3E" w:rsidRDefault="00527D3E" w:rsidP="00527D3E">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7D3E">
        <w:rPr>
          <w:rFonts w:ascii="Times New Roman" w:eastAsia="Times New Roman" w:hAnsi="Times New Roman" w:cs="Times New Roman"/>
          <w:sz w:val="24"/>
          <w:szCs w:val="24"/>
          <w:lang w:eastAsia="ru-RU"/>
        </w:rPr>
        <w:t>велотранспортной</w:t>
      </w:r>
      <w:proofErr w:type="spellEnd"/>
      <w:r w:rsidRPr="00527D3E">
        <w:rPr>
          <w:rFonts w:ascii="Times New Roman" w:eastAsia="Times New Roman" w:hAnsi="Times New Roman" w:cs="Times New Roman"/>
          <w:sz w:val="24"/>
          <w:szCs w:val="24"/>
          <w:lang w:eastAsia="ru-RU"/>
        </w:rPr>
        <w:t xml:space="preserve"> и инженерной инфраструктуры;</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527D3E">
        <w:rPr>
          <w:rFonts w:ascii="Times New Roman" w:eastAsia="Times New Roman" w:hAnsi="Times New Roman" w:cs="Times New Roman"/>
          <w:sz w:val="24"/>
          <w:szCs w:val="24"/>
          <w:lang w:eastAsia="ru-RU"/>
        </w:rPr>
        <w:t>дств в гр</w:t>
      </w:r>
      <w:proofErr w:type="gramEnd"/>
      <w:r w:rsidRPr="00527D3E">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527D3E">
          <w:rPr>
            <w:rFonts w:ascii="Times New Roman" w:eastAsia="Times New Roman" w:hAnsi="Times New Roman" w:cs="Times New Roman"/>
            <w:sz w:val="24"/>
            <w:szCs w:val="24"/>
            <w:lang w:eastAsia="ru-RU"/>
          </w:rPr>
          <w:t>кодами 2.7.1</w:t>
        </w:r>
      </w:hyperlink>
      <w:r w:rsidRPr="00527D3E">
        <w:rPr>
          <w:rFonts w:ascii="Times New Roman" w:eastAsia="Times New Roman" w:hAnsi="Times New Roman" w:cs="Times New Roman"/>
          <w:sz w:val="24"/>
          <w:szCs w:val="24"/>
          <w:lang w:eastAsia="ru-RU"/>
        </w:rPr>
        <w:t>, </w:t>
      </w:r>
      <w:hyperlink r:id="rId22" w:anchor="block_1049" w:history="1">
        <w:r w:rsidRPr="00527D3E">
          <w:rPr>
            <w:rFonts w:ascii="Times New Roman" w:eastAsia="Times New Roman" w:hAnsi="Times New Roman" w:cs="Times New Roman"/>
            <w:sz w:val="24"/>
            <w:szCs w:val="24"/>
            <w:lang w:eastAsia="ru-RU"/>
          </w:rPr>
          <w:t>4.9</w:t>
        </w:r>
      </w:hyperlink>
      <w:r w:rsidRPr="00527D3E">
        <w:rPr>
          <w:rFonts w:ascii="Times New Roman" w:eastAsia="Times New Roman" w:hAnsi="Times New Roman" w:cs="Times New Roman"/>
          <w:sz w:val="24"/>
          <w:szCs w:val="24"/>
          <w:lang w:eastAsia="ru-RU"/>
        </w:rPr>
        <w:t>, </w:t>
      </w:r>
      <w:hyperlink r:id="rId23" w:anchor="block_1723" w:history="1">
        <w:r w:rsidRPr="00527D3E">
          <w:rPr>
            <w:rFonts w:ascii="Times New Roman" w:eastAsia="Times New Roman" w:hAnsi="Times New Roman" w:cs="Times New Roman"/>
            <w:sz w:val="24"/>
            <w:szCs w:val="24"/>
            <w:lang w:eastAsia="ru-RU"/>
          </w:rPr>
          <w:t>7.2.3</w:t>
        </w:r>
      </w:hyperlink>
      <w:r w:rsidRPr="00527D3E">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1.4.2.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 Условно разрешенные виды использования: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 1. Спорт (5.1):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5.1.3.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2.1.1. Площадки для занятий спортом (5.1.3):</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2.2. Коммунальное обслуживание (3.1):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Не </w:t>
      </w:r>
      <w:proofErr w:type="gramStart"/>
      <w:r w:rsidRPr="00527D3E">
        <w:rPr>
          <w:rFonts w:ascii="Times New Roman" w:eastAsia="Times New Roman" w:hAnsi="Times New Roman" w:cs="Times New Roman"/>
          <w:kern w:val="1"/>
          <w:sz w:val="24"/>
          <w:szCs w:val="24"/>
          <w:lang w:eastAsia="ar-SA" w:bidi="hi-IN"/>
        </w:rPr>
        <w:t>установлены</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кв.м</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w:t>
            </w:r>
            <w:proofErr w:type="gramStart"/>
            <w:r w:rsidRPr="00527D3E">
              <w:rPr>
                <w:rFonts w:ascii="Times New Roman" w:eastAsia="Times New Roman" w:hAnsi="Times New Roman" w:cs="Times New Roman"/>
                <w:kern w:val="1"/>
                <w:sz w:val="24"/>
                <w:szCs w:val="24"/>
                <w:lang w:eastAsia="ru-RU" w:bidi="hi-IN"/>
              </w:rPr>
              <w:t>.м</w:t>
            </w:r>
            <w:proofErr w:type="spellEnd"/>
            <w:proofErr w:type="gramEnd"/>
          </w:p>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Этажность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Процент застройки:</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35"/>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jc w:val="center"/>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27D3E">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27D3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27D3E">
              <w:rPr>
                <w:rFonts w:ascii="Times New Roman" w:eastAsia="Times New Roman" w:hAnsi="Times New Roman" w:cs="Times New Roman"/>
                <w:color w:val="000000"/>
                <w:kern w:val="1"/>
                <w:sz w:val="24"/>
                <w:szCs w:val="24"/>
                <w:lang w:eastAsia="ar-SA" w:bidi="hi-IN"/>
              </w:rPr>
              <w:t>о</w:t>
            </w:r>
            <w:r w:rsidRPr="00527D3E">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27D3E">
              <w:rPr>
                <w:rFonts w:ascii="Times New Roman" w:eastAsia="Times New Roman" w:hAnsi="Times New Roman" w:cs="Times New Roman"/>
                <w:kern w:val="1"/>
                <w:sz w:val="24"/>
                <w:szCs w:val="24"/>
                <w:lang w:eastAsia="ru-RU" w:bidi="hi-IN"/>
              </w:rPr>
              <w:t>видами</w:t>
            </w:r>
            <w:proofErr w:type="gramEnd"/>
            <w:r w:rsidRPr="00527D3E">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27D3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527D3E" w:rsidRPr="00527D3E" w:rsidRDefault="00527D3E" w:rsidP="00527D3E">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527D3E">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bookmarkEnd w:id="13"/>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527D3E" w:rsidRPr="00527D3E" w:rsidRDefault="00527D3E" w:rsidP="00527D3E">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527D3E">
        <w:rPr>
          <w:rFonts w:ascii="Times New Roman" w:eastAsia="Times New Roman" w:hAnsi="Times New Roman" w:cs="Times New Roman"/>
          <w:b/>
          <w:bCs/>
          <w:iCs/>
          <w:kern w:val="1"/>
          <w:sz w:val="24"/>
          <w:szCs w:val="24"/>
          <w:lang w:eastAsia="ru-RU" w:bidi="hi-IN"/>
        </w:rPr>
        <w:t xml:space="preserve">§ 5. </w:t>
      </w:r>
      <w:bookmarkEnd w:id="14"/>
      <w:r w:rsidRPr="00527D3E">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527D3E">
        <w:rPr>
          <w:rFonts w:ascii="Times New Roman" w:eastAsia="Times New Roman" w:hAnsi="Times New Roman" w:cs="Times New Roman"/>
          <w:kern w:val="1"/>
          <w:sz w:val="24"/>
          <w:szCs w:val="20"/>
          <w:lang w:eastAsia="ar-SA" w:bidi="hi-IN"/>
        </w:rPr>
        <w:t>Виды сельскохозяйственных зон:</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b/>
          <w:bCs/>
          <w:kern w:val="1"/>
          <w:sz w:val="24"/>
          <w:szCs w:val="24"/>
          <w:lang w:eastAsia="ar-SA" w:bidi="hi-IN"/>
        </w:rPr>
        <w:t>С-1</w:t>
      </w:r>
      <w:r w:rsidRPr="00527D3E">
        <w:rPr>
          <w:rFonts w:ascii="Times New Roman" w:eastAsia="Times New Roman" w:hAnsi="Times New Roman" w:cs="Times New Roman"/>
          <w:kern w:val="1"/>
          <w:sz w:val="24"/>
          <w:szCs w:val="24"/>
          <w:lang w:eastAsia="ar-SA" w:bidi="hi-IN"/>
        </w:rPr>
        <w:t xml:space="preserve"> - сельскохозяйственного назначения.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527D3E">
        <w:rPr>
          <w:rFonts w:ascii="Times New Roman" w:eastAsia="Times New Roman" w:hAnsi="Times New Roman" w:cs="Times New Roman"/>
          <w:b/>
          <w:kern w:val="1"/>
          <w:sz w:val="24"/>
          <w:szCs w:val="20"/>
          <w:lang w:eastAsia="ar-SA" w:bidi="hi-IN"/>
        </w:rPr>
        <w:t>С-1 - Зона сельскохозяйственного назначения</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1.1.Сельскохозяйственное использование (1.0):</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 Растениеводство (1.1):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1.2.2. Овощеводство (1.3):</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 </w:t>
      </w:r>
      <w:r w:rsidRPr="00527D3E">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1.2.4. Садоводство (1.5):</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1.2.5.Выращивание льна и конопли (1.6):</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 Животноводство (1.7):</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w:t>
      </w:r>
      <w:r w:rsidRPr="00527D3E">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1.3.1 Скотоводство (1.8):</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lastRenderedPageBreak/>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w:t>
      </w:r>
      <w:r w:rsidRPr="00527D3E">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1.3.2. Звероводство (1.9):</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1.3.3. Птицеводство (1.10):</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1.3.4. Свиноводство (1.11):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w:t>
      </w:r>
      <w:r w:rsidRPr="00527D3E">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1.3.6. Сенокошение (1.19):</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кошение трав, сбор и заготовка сена.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1.3.7. Выпас (1.20):</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в</w:t>
      </w:r>
      <w:r w:rsidRPr="00527D3E">
        <w:rPr>
          <w:rFonts w:ascii="Times New Roman" w:eastAsia="Times New Roman" w:hAnsi="Times New Roman" w:cs="Times New Roman" w:hint="eastAsia"/>
          <w:kern w:val="1"/>
          <w:sz w:val="24"/>
          <w:szCs w:val="24"/>
          <w:lang w:eastAsia="ru-RU" w:bidi="hi-IN"/>
        </w:rPr>
        <w:t>ыпас сельскохозяйственных животных</w:t>
      </w:r>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1.4. Пчеловодство (1.12):</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1.5. Рыбоводство (1.13):</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527D3E">
        <w:rPr>
          <w:rFonts w:ascii="Times New Roman" w:eastAsia="Times New Roman" w:hAnsi="Times New Roman" w:cs="Times New Roman"/>
          <w:kern w:val="1"/>
          <w:sz w:val="24"/>
          <w:szCs w:val="24"/>
          <w:lang w:eastAsia="ru-RU" w:bidi="hi-IN"/>
        </w:rPr>
        <w:t>аквакультуры</w:t>
      </w:r>
      <w:proofErr w:type="spellEnd"/>
      <w:r w:rsidRPr="00527D3E">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527D3E">
        <w:rPr>
          <w:rFonts w:ascii="Times New Roman" w:eastAsia="Times New Roman" w:hAnsi="Times New Roman" w:cs="Times New Roman"/>
          <w:kern w:val="1"/>
          <w:sz w:val="24"/>
          <w:szCs w:val="24"/>
          <w:lang w:eastAsia="ru-RU" w:bidi="hi-IN"/>
        </w:rPr>
        <w:t>аквакультуры</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 xml:space="preserve">1.7. Питомники </w:t>
      </w:r>
      <w:r w:rsidRPr="00527D3E">
        <w:rPr>
          <w:rFonts w:ascii="Times New Roman" w:eastAsia="SimSun" w:hAnsi="Times New Roman" w:cs="Times New Roman"/>
          <w:kern w:val="1"/>
          <w:sz w:val="24"/>
          <w:szCs w:val="24"/>
          <w:lang w:eastAsia="hi-IN" w:bidi="hi-IN"/>
        </w:rPr>
        <w:t>(1.17):</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lastRenderedPageBreak/>
        <w:t>-</w:t>
      </w:r>
      <w:r w:rsidRPr="00527D3E">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1.9. Коммунальное обслуживание (3.1):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1.9.1.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1.10. Охрана природных территорий (9.1):</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w:t>
      </w:r>
      <w:r w:rsidRPr="00527D3E">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527D3E" w:rsidRPr="00527D3E" w:rsidRDefault="00527D3E" w:rsidP="00527D3E">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527D3E">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shd w:val="clear" w:color="auto" w:fill="FFFFFF"/>
          <w:lang w:eastAsia="ru-RU"/>
        </w:rPr>
        <w:t xml:space="preserve">- </w:t>
      </w:r>
      <w:r w:rsidRPr="00527D3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527D3E">
          <w:rPr>
            <w:rFonts w:ascii="Times New Roman" w:eastAsia="Times New Roman" w:hAnsi="Times New Roman" w:cs="Times New Roman"/>
            <w:sz w:val="24"/>
            <w:szCs w:val="24"/>
            <w:lang w:eastAsia="ru-RU"/>
          </w:rPr>
          <w:t>кодами 12.0.1 - 12.0.2</w:t>
        </w:r>
      </w:hyperlink>
      <w:r w:rsidRPr="00527D3E">
        <w:rPr>
          <w:rFonts w:ascii="Times New Roman" w:eastAsia="Times New Roman" w:hAnsi="Times New Roman" w:cs="Times New Roman"/>
          <w:sz w:val="24"/>
          <w:szCs w:val="24"/>
          <w:lang w:eastAsia="ru-RU"/>
        </w:rPr>
        <w:t>:</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527D3E">
        <w:rPr>
          <w:rFonts w:ascii="Times New Roman" w:eastAsia="Times New Roman" w:hAnsi="Times New Roman" w:cs="Times New Roman"/>
          <w:sz w:val="24"/>
          <w:szCs w:val="24"/>
          <w:lang w:eastAsia="ru-RU"/>
        </w:rPr>
        <w:t xml:space="preserve">1.11.1. </w:t>
      </w:r>
      <w:r w:rsidRPr="00527D3E">
        <w:rPr>
          <w:rFonts w:ascii="Times New Roman" w:eastAsia="Times New Roman" w:hAnsi="Times New Roman" w:cs="Times New Roman"/>
          <w:sz w:val="24"/>
          <w:szCs w:val="24"/>
          <w:shd w:val="clear" w:color="auto" w:fill="FFFFFF"/>
          <w:lang w:eastAsia="ru-RU"/>
        </w:rPr>
        <w:t>Улично-дорожная сеть (12.0.1):</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7D3E">
        <w:rPr>
          <w:rFonts w:ascii="Times New Roman" w:eastAsia="Times New Roman" w:hAnsi="Times New Roman" w:cs="Times New Roman"/>
          <w:sz w:val="24"/>
          <w:szCs w:val="24"/>
          <w:lang w:eastAsia="ru-RU"/>
        </w:rPr>
        <w:t>велотранспортной</w:t>
      </w:r>
      <w:proofErr w:type="spellEnd"/>
      <w:r w:rsidRPr="00527D3E">
        <w:rPr>
          <w:rFonts w:ascii="Times New Roman" w:eastAsia="Times New Roman" w:hAnsi="Times New Roman" w:cs="Times New Roman"/>
          <w:sz w:val="24"/>
          <w:szCs w:val="24"/>
          <w:lang w:eastAsia="ru-RU"/>
        </w:rPr>
        <w:t xml:space="preserve"> и инженерной инфраструктуры;</w:t>
      </w:r>
    </w:p>
    <w:p w:rsidR="00527D3E" w:rsidRPr="00527D3E" w:rsidRDefault="00527D3E" w:rsidP="00527D3E">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527D3E">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527D3E">
        <w:rPr>
          <w:rFonts w:ascii="Times New Roman" w:eastAsia="Times New Roman" w:hAnsi="Times New Roman" w:cs="Times New Roman"/>
          <w:sz w:val="24"/>
          <w:szCs w:val="24"/>
          <w:lang w:eastAsia="ru-RU"/>
        </w:rPr>
        <w:t>дств в гр</w:t>
      </w:r>
      <w:proofErr w:type="gramEnd"/>
      <w:r w:rsidRPr="00527D3E">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527D3E">
          <w:rPr>
            <w:rFonts w:ascii="Times New Roman" w:eastAsia="Times New Roman" w:hAnsi="Times New Roman" w:cs="Times New Roman"/>
            <w:sz w:val="24"/>
            <w:szCs w:val="24"/>
            <w:lang w:eastAsia="ru-RU"/>
          </w:rPr>
          <w:t>кодами 2.7.1</w:t>
        </w:r>
      </w:hyperlink>
      <w:r w:rsidRPr="00527D3E">
        <w:rPr>
          <w:rFonts w:ascii="Times New Roman" w:eastAsia="Times New Roman" w:hAnsi="Times New Roman" w:cs="Times New Roman"/>
          <w:sz w:val="24"/>
          <w:szCs w:val="24"/>
          <w:lang w:eastAsia="ru-RU"/>
        </w:rPr>
        <w:t>, </w:t>
      </w:r>
      <w:hyperlink r:id="rId26" w:anchor="block_1049" w:history="1">
        <w:r w:rsidRPr="00527D3E">
          <w:rPr>
            <w:rFonts w:ascii="Times New Roman" w:eastAsia="Times New Roman" w:hAnsi="Times New Roman" w:cs="Times New Roman"/>
            <w:sz w:val="24"/>
            <w:szCs w:val="24"/>
            <w:lang w:eastAsia="ru-RU"/>
          </w:rPr>
          <w:t>4.9</w:t>
        </w:r>
      </w:hyperlink>
      <w:r w:rsidRPr="00527D3E">
        <w:rPr>
          <w:rFonts w:ascii="Times New Roman" w:eastAsia="Times New Roman" w:hAnsi="Times New Roman" w:cs="Times New Roman"/>
          <w:sz w:val="24"/>
          <w:szCs w:val="24"/>
          <w:lang w:eastAsia="ru-RU"/>
        </w:rPr>
        <w:t>, </w:t>
      </w:r>
      <w:hyperlink r:id="rId27" w:anchor="block_1723" w:history="1">
        <w:r w:rsidRPr="00527D3E">
          <w:rPr>
            <w:rFonts w:ascii="Times New Roman" w:eastAsia="Times New Roman" w:hAnsi="Times New Roman" w:cs="Times New Roman"/>
            <w:sz w:val="24"/>
            <w:szCs w:val="24"/>
            <w:lang w:eastAsia="ru-RU"/>
          </w:rPr>
          <w:t>7.2.3</w:t>
        </w:r>
      </w:hyperlink>
      <w:r w:rsidRPr="00527D3E">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1.11.2.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 Условно разрешенные виды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Не </w:t>
      </w:r>
      <w:proofErr w:type="gramStart"/>
      <w:r w:rsidRPr="00527D3E">
        <w:rPr>
          <w:rFonts w:ascii="Times New Roman" w:eastAsia="Times New Roman" w:hAnsi="Times New Roman" w:cs="Times New Roman"/>
          <w:kern w:val="1"/>
          <w:sz w:val="24"/>
          <w:szCs w:val="24"/>
          <w:lang w:eastAsia="ar-SA" w:bidi="hi-IN"/>
        </w:rPr>
        <w:t>установлены</w:t>
      </w:r>
      <w:proofErr w:type="gramEnd"/>
      <w:r w:rsidRPr="00527D3E">
        <w:rPr>
          <w:rFonts w:ascii="Times New Roman" w:eastAsia="Times New Roman" w:hAnsi="Times New Roman" w:cs="Times New Roman"/>
          <w:kern w:val="1"/>
          <w:sz w:val="24"/>
          <w:szCs w:val="24"/>
          <w:lang w:eastAsia="ar-SA" w:bidi="hi-IN"/>
        </w:rPr>
        <w:t>.</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3.1.Трубопроводный транспорт (7.5):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527D3E" w:rsidRPr="00527D3E" w:rsidRDefault="00527D3E" w:rsidP="00527D3E">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кв.м</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w:t>
            </w:r>
            <w:proofErr w:type="gramStart"/>
            <w:r w:rsidRPr="00527D3E">
              <w:rPr>
                <w:rFonts w:ascii="Times New Roman" w:eastAsia="Times New Roman" w:hAnsi="Times New Roman" w:cs="Times New Roman"/>
                <w:kern w:val="1"/>
                <w:sz w:val="24"/>
                <w:szCs w:val="24"/>
                <w:lang w:eastAsia="ru-RU" w:bidi="hi-IN"/>
              </w:rPr>
              <w:t>.м</w:t>
            </w:r>
            <w:proofErr w:type="spellEnd"/>
            <w:proofErr w:type="gramEnd"/>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Этажность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Процент застройки:</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35"/>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27D3E">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27D3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27D3E">
              <w:rPr>
                <w:rFonts w:ascii="Times New Roman" w:eastAsia="Times New Roman" w:hAnsi="Times New Roman" w:cs="Times New Roman"/>
                <w:color w:val="000000"/>
                <w:kern w:val="1"/>
                <w:sz w:val="24"/>
                <w:szCs w:val="24"/>
                <w:lang w:eastAsia="ar-SA" w:bidi="hi-IN"/>
              </w:rPr>
              <w:t>о</w:t>
            </w:r>
            <w:r w:rsidRPr="00527D3E">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27D3E">
              <w:rPr>
                <w:rFonts w:ascii="Times New Roman" w:eastAsia="Times New Roman" w:hAnsi="Times New Roman" w:cs="Times New Roman"/>
                <w:kern w:val="1"/>
                <w:sz w:val="24"/>
                <w:szCs w:val="24"/>
                <w:lang w:eastAsia="ru-RU" w:bidi="hi-IN"/>
              </w:rPr>
              <w:t>видами</w:t>
            </w:r>
            <w:proofErr w:type="gramEnd"/>
            <w:r w:rsidRPr="00527D3E">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527D3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527D3E">
        <w:rPr>
          <w:rFonts w:ascii="Times New Roman" w:eastAsia="Times New Roman" w:hAnsi="Times New Roman" w:cs="Times New Roman"/>
          <w:b/>
          <w:kern w:val="1"/>
          <w:sz w:val="24"/>
          <w:szCs w:val="24"/>
          <w:lang w:eastAsia="ru-RU" w:bidi="hi-IN"/>
        </w:rPr>
        <w:t>§ 6. ЗОНА СПЕЦИАЛЬНОГО НАЗНАЧЕНИЯ (К)</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527D3E">
        <w:rPr>
          <w:rFonts w:ascii="Times New Roman" w:eastAsia="Times New Roman" w:hAnsi="Times New Roman" w:cs="Times New Roman"/>
          <w:b/>
          <w:kern w:val="1"/>
          <w:sz w:val="24"/>
          <w:szCs w:val="20"/>
          <w:lang w:eastAsia="ar-SA" w:bidi="hi-IN"/>
        </w:rPr>
        <w:t>К-1 - Зона кладбищ</w:t>
      </w:r>
    </w:p>
    <w:p w:rsidR="00527D3E" w:rsidRPr="00527D3E" w:rsidRDefault="00527D3E" w:rsidP="00527D3E">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527D3E" w:rsidRPr="00527D3E" w:rsidRDefault="00527D3E" w:rsidP="00527D3E">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и объектов капитального строительства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1.  Основные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1.1. Ритуальная деятельность (12.1):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1.2. Бытовое обслуживание (3.3):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1.3. Коммунальное обслуживание (3.1): </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527D3E">
        <w:rPr>
          <w:rFonts w:ascii="Times New Roman" w:eastAsia="Times New Roman" w:hAnsi="Times New Roman" w:cs="Times New Roman"/>
          <w:kern w:val="1"/>
          <w:sz w:val="24"/>
          <w:szCs w:val="24"/>
          <w:lang w:eastAsia="ar-SA" w:bidi="hi-IN"/>
        </w:rPr>
        <w:t>с</w:t>
      </w:r>
      <w:proofErr w:type="gramEnd"/>
      <w:r w:rsidRPr="00527D3E">
        <w:rPr>
          <w:rFonts w:ascii="Times New Roman" w:eastAsia="Times New Roman" w:hAnsi="Times New Roman" w:cs="Times New Roman"/>
          <w:kern w:val="1"/>
          <w:sz w:val="24"/>
          <w:szCs w:val="24"/>
          <w:lang w:eastAsia="ar-SA" w:bidi="hi-IN"/>
        </w:rPr>
        <w:t xml:space="preserve"> кодам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1.3.1. Предоставление коммунальных услуг (3.1.1):</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527D3E">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1.4. Благоустройство территории (12.0.2):</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527D3E">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2.Условно разрешенные виды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2.1. Религиозное использование (3.7):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lastRenderedPageBreak/>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2.1.1. </w:t>
      </w:r>
      <w:r w:rsidRPr="00527D3E">
        <w:rPr>
          <w:rFonts w:ascii="Times New Roman" w:eastAsia="Times New Roman" w:hAnsi="Times New Roman" w:cs="Times New Roman"/>
          <w:kern w:val="1"/>
          <w:sz w:val="24"/>
          <w:szCs w:val="24"/>
          <w:lang w:eastAsia="ru-RU" w:bidi="hi-IN"/>
        </w:rPr>
        <w:t>Осуществление религиозных обрядов (3.7.1):</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2.1.2. Религиозное управление и образование (3.7.2):</w:t>
      </w:r>
    </w:p>
    <w:p w:rsidR="00527D3E" w:rsidRPr="00527D3E" w:rsidRDefault="00527D3E" w:rsidP="00527D3E">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w:t>
      </w:r>
      <w:r w:rsidRPr="00527D3E">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2.2. Магазины (4.4):</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xml:space="preserve">3.1.Трубопроводный транспорт (7.5): </w:t>
      </w:r>
    </w:p>
    <w:p w:rsidR="00527D3E" w:rsidRPr="00527D3E" w:rsidRDefault="00527D3E" w:rsidP="00527D3E">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527D3E" w:rsidRPr="00527D3E" w:rsidRDefault="00527D3E" w:rsidP="00527D3E">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527D3E" w:rsidRPr="00527D3E" w:rsidRDefault="00527D3E" w:rsidP="00527D3E">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527D3E">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527D3E" w:rsidRPr="00527D3E" w:rsidRDefault="00527D3E" w:rsidP="00527D3E">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527D3E">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кв.м</w:t>
            </w:r>
            <w:proofErr w:type="spellEnd"/>
            <w:r w:rsidRPr="00527D3E">
              <w:rPr>
                <w:rFonts w:ascii="Times New Roman" w:eastAsia="Times New Roman" w:hAnsi="Times New Roman" w:cs="Times New Roman"/>
                <w:kern w:val="1"/>
                <w:sz w:val="24"/>
                <w:szCs w:val="24"/>
                <w:lang w:eastAsia="ru-RU" w:bidi="hi-IN"/>
              </w:rPr>
              <w:t>.</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ar-SA"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527D3E">
              <w:rPr>
                <w:rFonts w:ascii="Times New Roman" w:eastAsia="Times New Roman" w:hAnsi="Times New Roman" w:cs="Times New Roman"/>
                <w:kern w:val="1"/>
                <w:sz w:val="24"/>
                <w:szCs w:val="24"/>
                <w:lang w:eastAsia="ru-RU" w:bidi="hi-IN"/>
              </w:rPr>
              <w:t>кв</w:t>
            </w:r>
            <w:proofErr w:type="gramStart"/>
            <w:r w:rsidRPr="00527D3E">
              <w:rPr>
                <w:rFonts w:ascii="Times New Roman" w:eastAsia="Times New Roman" w:hAnsi="Times New Roman" w:cs="Times New Roman"/>
                <w:kern w:val="1"/>
                <w:sz w:val="24"/>
                <w:szCs w:val="24"/>
                <w:lang w:eastAsia="ru-RU" w:bidi="hi-IN"/>
              </w:rPr>
              <w:t>.м</w:t>
            </w:r>
            <w:proofErr w:type="spellEnd"/>
            <w:proofErr w:type="gramEnd"/>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b/>
                <w:kern w:val="1"/>
                <w:sz w:val="24"/>
                <w:szCs w:val="24"/>
                <w:lang w:eastAsia="ru-RU" w:bidi="hi-IN"/>
              </w:rPr>
            </w:pPr>
            <w:r w:rsidRPr="00527D3E">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Этажность зданий,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Не подлежит установлению</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b/>
                <w:kern w:val="1"/>
                <w:sz w:val="24"/>
                <w:szCs w:val="24"/>
                <w:lang w:eastAsia="ru-RU" w:bidi="hi-IN"/>
              </w:rPr>
              <w:t>Процент застройки:</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максимальный:</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ar-SA" w:bidi="hi-IN"/>
              </w:rPr>
              <w:t>Не подлежит установлению.</w:t>
            </w:r>
          </w:p>
          <w:p w:rsidR="00527D3E" w:rsidRPr="00527D3E" w:rsidRDefault="00527D3E" w:rsidP="00527D3E">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527D3E" w:rsidRPr="00527D3E" w:rsidRDefault="00527D3E" w:rsidP="00527D3E">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27D3E" w:rsidRPr="00527D3E" w:rsidTr="00D952CE">
        <w:tc>
          <w:tcPr>
            <w:tcW w:w="9540" w:type="dxa"/>
            <w:gridSpan w:val="2"/>
            <w:tcMar>
              <w:top w:w="0" w:type="dxa"/>
              <w:bottom w:w="0" w:type="dxa"/>
            </w:tcMar>
          </w:tcPr>
          <w:p w:rsidR="00527D3E" w:rsidRPr="00527D3E" w:rsidRDefault="00527D3E" w:rsidP="00527D3E">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27D3E">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27D3E">
              <w:rPr>
                <w:rFonts w:ascii="Times New Roman" w:eastAsia="Times New Roman" w:hAnsi="Times New Roman" w:cs="Times New Roman"/>
                <w:b/>
                <w:kern w:val="1"/>
                <w:sz w:val="24"/>
                <w:szCs w:val="24"/>
                <w:lang w:eastAsia="ar-SA" w:bidi="hi-IN"/>
              </w:rPr>
              <w:lastRenderedPageBreak/>
              <w:t>запрещено строительство зданий, строений, сооружений:</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ind w:firstLine="35"/>
              <w:rPr>
                <w:rFonts w:ascii="Times New Roman" w:eastAsia="SimSun" w:hAnsi="Times New Roman" w:cs="Times New Roman"/>
                <w:kern w:val="1"/>
                <w:sz w:val="24"/>
                <w:szCs w:val="24"/>
                <w:lang w:eastAsia="hi-IN" w:bidi="hi-IN"/>
              </w:rPr>
            </w:pPr>
            <w:r w:rsidRPr="00527D3E">
              <w:rPr>
                <w:rFonts w:ascii="Times New Roman" w:eastAsia="SimSun" w:hAnsi="Times New Roman" w:cs="Times New Roman"/>
                <w:kern w:val="1"/>
                <w:sz w:val="24"/>
                <w:szCs w:val="24"/>
                <w:lang w:eastAsia="hi-IN" w:bidi="hi-IN"/>
              </w:rPr>
              <w:lastRenderedPageBreak/>
              <w:t xml:space="preserve"> Для всех видов разрешенного использования  земельных участков</w:t>
            </w:r>
          </w:p>
        </w:tc>
        <w:tc>
          <w:tcPr>
            <w:tcW w:w="6420" w:type="dxa"/>
            <w:tcMar>
              <w:top w:w="0" w:type="dxa"/>
              <w:bottom w:w="0" w:type="dxa"/>
            </w:tcMar>
          </w:tcPr>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rPr>
                <w:rFonts w:ascii="Times New Roman" w:eastAsia="SimSun" w:hAnsi="Times New Roman" w:cs="Times New Roman"/>
                <w:kern w:val="1"/>
                <w:sz w:val="24"/>
                <w:szCs w:val="24"/>
                <w:lang w:eastAsia="hi-IN" w:bidi="hi-IN"/>
              </w:rPr>
            </w:pPr>
          </w:p>
          <w:p w:rsidR="00527D3E" w:rsidRPr="00527D3E" w:rsidRDefault="00527D3E" w:rsidP="00527D3E">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527D3E">
              <w:rPr>
                <w:rFonts w:ascii="Times New Roman" w:eastAsia="Times New Roman" w:hAnsi="Times New Roman" w:cs="Times New Roman"/>
                <w:kern w:val="1"/>
                <w:sz w:val="24"/>
                <w:szCs w:val="24"/>
                <w:lang w:eastAsia="ar-SA" w:bidi="hi-IN"/>
              </w:rPr>
              <w:t xml:space="preserve">Не подлежит установлению </w:t>
            </w:r>
          </w:p>
        </w:tc>
      </w:tr>
      <w:tr w:rsidR="00527D3E" w:rsidRPr="00527D3E" w:rsidTr="00D952CE">
        <w:tc>
          <w:tcPr>
            <w:tcW w:w="9540" w:type="dxa"/>
            <w:gridSpan w:val="2"/>
            <w:tcMar>
              <w:top w:w="0" w:type="dxa"/>
              <w:bottom w:w="0" w:type="dxa"/>
            </w:tcMar>
          </w:tcPr>
          <w:p w:rsidR="00527D3E" w:rsidRPr="00527D3E" w:rsidRDefault="00527D3E" w:rsidP="00527D3E">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27D3E">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27D3E" w:rsidRPr="00527D3E" w:rsidTr="00D952CE">
        <w:tc>
          <w:tcPr>
            <w:tcW w:w="3120" w:type="dxa"/>
            <w:tcMar>
              <w:top w:w="0" w:type="dxa"/>
              <w:bottom w:w="0" w:type="dxa"/>
            </w:tcMar>
          </w:tcPr>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27D3E">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27D3E">
              <w:rPr>
                <w:rFonts w:ascii="Times New Roman" w:eastAsia="Times New Roman" w:hAnsi="Times New Roman" w:cs="Times New Roman"/>
                <w:color w:val="000000"/>
                <w:kern w:val="1"/>
                <w:sz w:val="24"/>
                <w:szCs w:val="24"/>
                <w:lang w:eastAsia="ar-SA" w:bidi="hi-IN"/>
              </w:rPr>
              <w:t>о</w:t>
            </w:r>
            <w:r w:rsidRPr="00527D3E">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27D3E">
              <w:rPr>
                <w:rFonts w:ascii="Times New Roman" w:eastAsia="Times New Roman" w:hAnsi="Times New Roman" w:cs="Times New Roman"/>
                <w:kern w:val="1"/>
                <w:sz w:val="24"/>
                <w:szCs w:val="24"/>
                <w:lang w:eastAsia="ru-RU" w:bidi="hi-IN"/>
              </w:rPr>
              <w:t>видами</w:t>
            </w:r>
            <w:proofErr w:type="gramEnd"/>
            <w:r w:rsidRPr="00527D3E">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27D3E" w:rsidRPr="00527D3E" w:rsidRDefault="00527D3E" w:rsidP="00527D3E">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27D3E">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27D3E">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color w:val="000000"/>
                <w:kern w:val="1"/>
                <w:sz w:val="24"/>
                <w:szCs w:val="24"/>
                <w:lang w:eastAsia="ru-RU" w:bidi="hi-IN"/>
              </w:rPr>
            </w:pPr>
          </w:p>
          <w:p w:rsidR="00527D3E" w:rsidRPr="00527D3E" w:rsidRDefault="00527D3E" w:rsidP="00527D3E">
            <w:pPr>
              <w:suppressAutoHyphens/>
              <w:spacing w:after="0" w:line="240" w:lineRule="auto"/>
              <w:rPr>
                <w:rFonts w:ascii="Times New Roman" w:eastAsia="Times New Roman" w:hAnsi="Times New Roman" w:cs="Times New Roman"/>
                <w:kern w:val="1"/>
                <w:sz w:val="24"/>
                <w:szCs w:val="24"/>
                <w:lang w:eastAsia="ru-RU" w:bidi="hi-IN"/>
              </w:rPr>
            </w:pPr>
            <w:r w:rsidRPr="00527D3E">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527D3E" w:rsidRPr="00527D3E" w:rsidRDefault="00527D3E" w:rsidP="00527D3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7D3AE5" w:rsidRDefault="00527D3E" w:rsidP="00527D3E">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r w:rsidRPr="00527D3E">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F6642F">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5"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5"/>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w:t>
      </w:r>
      <w:r w:rsidRPr="00D57C80">
        <w:rPr>
          <w:rFonts w:ascii="Times New Roman" w:eastAsia="Times New Roman" w:hAnsi="Times New Roman" w:cs="Times New Roman"/>
          <w:sz w:val="24"/>
          <w:szCs w:val="20"/>
          <w:lang w:eastAsia="ar-SA"/>
        </w:rPr>
        <w:lastRenderedPageBreak/>
        <w:t xml:space="preserve">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F6642F" w:rsidRPr="00D57C80" w:rsidRDefault="00F6642F" w:rsidP="00F6642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F6642F" w:rsidRPr="00D57C80" w:rsidRDefault="00F6642F" w:rsidP="00F6642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F6642F" w:rsidRPr="00D57C80" w:rsidRDefault="00F6642F" w:rsidP="00F6642F">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w:t>
      </w:r>
      <w:r w:rsidRPr="00D57C80">
        <w:rPr>
          <w:rFonts w:ascii="Times New Roman" w:eastAsia="Times New Roman" w:hAnsi="Times New Roman" w:cs="Times New Roman"/>
          <w:sz w:val="24"/>
          <w:szCs w:val="24"/>
          <w:lang w:eastAsia="ar-SA"/>
        </w:rPr>
        <w:lastRenderedPageBreak/>
        <w:t>–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F6642F" w:rsidRPr="00D57C80" w:rsidRDefault="00F6642F" w:rsidP="00F6642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D57C80">
        <w:rPr>
          <w:rFonts w:ascii="Times New Roman" w:eastAsia="Times New Roman" w:hAnsi="Times New Roman" w:cs="Times New Roman"/>
          <w:sz w:val="24"/>
          <w:szCs w:val="20"/>
          <w:lang w:eastAsia="ar-SA"/>
        </w:rPr>
        <w:lastRenderedPageBreak/>
        <w:t>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F6642F"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11. лечебно-профилактические и оздоровительные учреждения общего пользования.</w:t>
      </w:r>
    </w:p>
    <w:p w:rsidR="00F6642F"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F6642F" w:rsidRPr="00D57C80" w:rsidRDefault="00F6642F" w:rsidP="00F6642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w:t>
      </w:r>
      <w:r w:rsidRPr="00D57C80">
        <w:rPr>
          <w:rFonts w:ascii="Times New Roman" w:eastAsia="Times New Roman" w:hAnsi="Times New Roman" w:cs="Times New Roman"/>
          <w:sz w:val="24"/>
          <w:szCs w:val="20"/>
          <w:lang w:eastAsia="ar-SA"/>
        </w:rPr>
        <w:lastRenderedPageBreak/>
        <w:t>мероприятия, связанные с большим скоплением людей, не занятых выполнением разрешенных в установленном порядке работ;</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F6642F" w:rsidRPr="00D57C80" w:rsidRDefault="00F6642F" w:rsidP="00F6642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w:t>
      </w:r>
      <w:r w:rsidRPr="00D57C80">
        <w:rPr>
          <w:rFonts w:ascii="Times New Roman" w:eastAsia="Times New Roman" w:hAnsi="Times New Roman" w:cs="Times New Roman"/>
          <w:sz w:val="24"/>
          <w:szCs w:val="20"/>
          <w:lang w:eastAsia="ar-SA"/>
        </w:rPr>
        <w:lastRenderedPageBreak/>
        <w:t>ограниченной условными линиями, проходящими на расстоянии 3 метров от газопровода со стороны провода и 2 метров — с противоположной стороны;</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w:t>
      </w:r>
      <w:r w:rsidRPr="00D57C80">
        <w:rPr>
          <w:rFonts w:ascii="Times New Roman" w:eastAsia="Times New Roman" w:hAnsi="Times New Roman" w:cs="Times New Roman"/>
          <w:sz w:val="24"/>
          <w:szCs w:val="20"/>
          <w:lang w:eastAsia="ar-SA"/>
        </w:rPr>
        <w:lastRenderedPageBreak/>
        <w:t>строительство и хозяйственную деятельность, определяются требования к реконструкции существующих зданий и сооружений.</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w:t>
      </w:r>
      <w:r w:rsidRPr="00D57C80">
        <w:rPr>
          <w:rFonts w:ascii="Times New Roman" w:eastAsia="Times New Roman" w:hAnsi="Times New Roman" w:cs="Times New Roman"/>
          <w:sz w:val="24"/>
          <w:szCs w:val="20"/>
          <w:lang w:eastAsia="ar-SA"/>
        </w:rPr>
        <w:lastRenderedPageBreak/>
        <w:t>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F6642F" w:rsidRPr="00D57C80" w:rsidRDefault="00F6642F" w:rsidP="00F6642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1) объекты культурного наследия, отнесенные к особо ценным объектам культурного </w:t>
      </w:r>
      <w:r w:rsidRPr="00D57C80">
        <w:rPr>
          <w:rFonts w:ascii="Times New Roman" w:eastAsia="Times New Roman" w:hAnsi="Times New Roman" w:cs="Times New Roman"/>
          <w:sz w:val="24"/>
          <w:szCs w:val="20"/>
          <w:lang w:eastAsia="ar-SA"/>
        </w:rPr>
        <w:lastRenderedPageBreak/>
        <w:t>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Собственнику объекта культурного наследия возмещается стоимость выкупленного </w:t>
      </w:r>
      <w:r w:rsidRPr="00D57C80">
        <w:rPr>
          <w:rFonts w:ascii="Times New Roman" w:eastAsia="Times New Roman" w:hAnsi="Times New Roman" w:cs="Times New Roman"/>
          <w:sz w:val="24"/>
          <w:szCs w:val="20"/>
          <w:lang w:eastAsia="ar-SA"/>
        </w:rPr>
        <w:lastRenderedPageBreak/>
        <w:t>объекта  в порядке, установленном Гражданским кодексом Российской Федерации.</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F6642F" w:rsidRPr="00D57C80" w:rsidRDefault="00F6642F" w:rsidP="00F6642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232702">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232702" w:rsidRDefault="00232702" w:rsidP="00232702">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232702" w:rsidRPr="00232702" w:rsidRDefault="00232702" w:rsidP="00232702">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232702">
        <w:rPr>
          <w:rFonts w:ascii="Times New Roman" w:eastAsia="Times New Roman" w:hAnsi="Times New Roman" w:cs="Times New Roman"/>
          <w:sz w:val="24"/>
          <w:szCs w:val="20"/>
          <w:lang w:eastAsia="ar-SA"/>
        </w:rPr>
        <w:t xml:space="preserve">Глава Еткульского </w:t>
      </w:r>
    </w:p>
    <w:p w:rsidR="00232702" w:rsidRPr="00232702" w:rsidRDefault="007270F5" w:rsidP="00232702">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муниципа</w:t>
      </w:r>
      <w:r w:rsidR="00232702" w:rsidRPr="00232702">
        <w:rPr>
          <w:rFonts w:ascii="Times New Roman" w:eastAsia="Times New Roman" w:hAnsi="Times New Roman" w:cs="Times New Roman"/>
          <w:sz w:val="24"/>
          <w:szCs w:val="20"/>
          <w:lang w:eastAsia="ar-SA"/>
        </w:rPr>
        <w:t xml:space="preserve">льного района                                                                      В.Н. </w:t>
      </w:r>
      <w:proofErr w:type="spellStart"/>
      <w:r w:rsidR="00232702" w:rsidRPr="00232702">
        <w:rPr>
          <w:rFonts w:ascii="Times New Roman" w:eastAsia="Times New Roman" w:hAnsi="Times New Roman" w:cs="Times New Roman"/>
          <w:sz w:val="24"/>
          <w:szCs w:val="20"/>
          <w:lang w:eastAsia="ar-SA"/>
        </w:rPr>
        <w:t>Головчинский</w:t>
      </w:r>
      <w:proofErr w:type="spellEnd"/>
    </w:p>
    <w:p w:rsidR="00232702" w:rsidRPr="0060148A" w:rsidRDefault="00232702" w:rsidP="00232702">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D62" w:rsidRDefault="00EB5D62" w:rsidP="00CB2BD5">
      <w:pPr>
        <w:spacing w:after="0" w:line="240" w:lineRule="auto"/>
      </w:pPr>
      <w:r>
        <w:separator/>
      </w:r>
    </w:p>
  </w:endnote>
  <w:endnote w:type="continuationSeparator" w:id="0">
    <w:p w:rsidR="00EB5D62" w:rsidRDefault="00EB5D62"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D62" w:rsidRDefault="00EB5D62" w:rsidP="00CB2BD5">
      <w:pPr>
        <w:spacing w:after="0" w:line="240" w:lineRule="auto"/>
      </w:pPr>
      <w:r>
        <w:separator/>
      </w:r>
    </w:p>
  </w:footnote>
  <w:footnote w:type="continuationSeparator" w:id="0">
    <w:p w:rsidR="00EB5D62" w:rsidRDefault="00EB5D62" w:rsidP="00CB2BD5">
      <w:pPr>
        <w:spacing w:after="0" w:line="240" w:lineRule="auto"/>
      </w:pPr>
      <w:r>
        <w:continuationSeparator/>
      </w:r>
    </w:p>
  </w:footnote>
  <w:footnote w:id="1">
    <w:p w:rsidR="008434C9" w:rsidRDefault="008434C9"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8434C9" w:rsidRDefault="008434C9"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109F"/>
    <w:rsid w:val="00084E94"/>
    <w:rsid w:val="000B4EA9"/>
    <w:rsid w:val="000D2F41"/>
    <w:rsid w:val="000F1B10"/>
    <w:rsid w:val="00134B81"/>
    <w:rsid w:val="0013653D"/>
    <w:rsid w:val="00192AF4"/>
    <w:rsid w:val="001B6B28"/>
    <w:rsid w:val="001E14F3"/>
    <w:rsid w:val="001E1FAE"/>
    <w:rsid w:val="00232702"/>
    <w:rsid w:val="00235E8A"/>
    <w:rsid w:val="002631F3"/>
    <w:rsid w:val="00287F4E"/>
    <w:rsid w:val="002B244F"/>
    <w:rsid w:val="002F0A78"/>
    <w:rsid w:val="002F6339"/>
    <w:rsid w:val="00320484"/>
    <w:rsid w:val="00321EEC"/>
    <w:rsid w:val="00371C9D"/>
    <w:rsid w:val="003734A1"/>
    <w:rsid w:val="003918BB"/>
    <w:rsid w:val="003C2A98"/>
    <w:rsid w:val="003C3635"/>
    <w:rsid w:val="00413202"/>
    <w:rsid w:val="004357ED"/>
    <w:rsid w:val="00457F12"/>
    <w:rsid w:val="0048585E"/>
    <w:rsid w:val="00486E32"/>
    <w:rsid w:val="004B626F"/>
    <w:rsid w:val="004C35B8"/>
    <w:rsid w:val="004D14DB"/>
    <w:rsid w:val="004D45BD"/>
    <w:rsid w:val="004D57C6"/>
    <w:rsid w:val="004D7348"/>
    <w:rsid w:val="004E357F"/>
    <w:rsid w:val="00527D3E"/>
    <w:rsid w:val="00553F70"/>
    <w:rsid w:val="005540F1"/>
    <w:rsid w:val="00566264"/>
    <w:rsid w:val="0058511B"/>
    <w:rsid w:val="00594429"/>
    <w:rsid w:val="00596A80"/>
    <w:rsid w:val="005E5E6A"/>
    <w:rsid w:val="005E756A"/>
    <w:rsid w:val="005F7040"/>
    <w:rsid w:val="0060148A"/>
    <w:rsid w:val="006142FD"/>
    <w:rsid w:val="00676311"/>
    <w:rsid w:val="006831EB"/>
    <w:rsid w:val="006E223A"/>
    <w:rsid w:val="007270F5"/>
    <w:rsid w:val="0074093C"/>
    <w:rsid w:val="00763E54"/>
    <w:rsid w:val="00776D5F"/>
    <w:rsid w:val="007A190F"/>
    <w:rsid w:val="007A2E77"/>
    <w:rsid w:val="007C543B"/>
    <w:rsid w:val="007D2D3A"/>
    <w:rsid w:val="007D3AE5"/>
    <w:rsid w:val="007D4B17"/>
    <w:rsid w:val="00807529"/>
    <w:rsid w:val="00821F18"/>
    <w:rsid w:val="008228EF"/>
    <w:rsid w:val="0082431C"/>
    <w:rsid w:val="00831A33"/>
    <w:rsid w:val="008434C9"/>
    <w:rsid w:val="00880F24"/>
    <w:rsid w:val="008877BE"/>
    <w:rsid w:val="008A12FD"/>
    <w:rsid w:val="008A3CC8"/>
    <w:rsid w:val="008B7119"/>
    <w:rsid w:val="008C44AA"/>
    <w:rsid w:val="008D5C12"/>
    <w:rsid w:val="00902470"/>
    <w:rsid w:val="00913463"/>
    <w:rsid w:val="0093366F"/>
    <w:rsid w:val="009519E3"/>
    <w:rsid w:val="009563CB"/>
    <w:rsid w:val="00965796"/>
    <w:rsid w:val="00967705"/>
    <w:rsid w:val="009863BE"/>
    <w:rsid w:val="009A710B"/>
    <w:rsid w:val="009B43CC"/>
    <w:rsid w:val="009C3EE7"/>
    <w:rsid w:val="009E11A0"/>
    <w:rsid w:val="00A0699A"/>
    <w:rsid w:val="00A11D3F"/>
    <w:rsid w:val="00A22CD3"/>
    <w:rsid w:val="00A257A9"/>
    <w:rsid w:val="00A304B2"/>
    <w:rsid w:val="00A47447"/>
    <w:rsid w:val="00A54C30"/>
    <w:rsid w:val="00A61BAB"/>
    <w:rsid w:val="00A81E23"/>
    <w:rsid w:val="00AC0B22"/>
    <w:rsid w:val="00AE3EE6"/>
    <w:rsid w:val="00AE4FC6"/>
    <w:rsid w:val="00B033C1"/>
    <w:rsid w:val="00B04A2A"/>
    <w:rsid w:val="00B05E00"/>
    <w:rsid w:val="00B14CB1"/>
    <w:rsid w:val="00B20A0A"/>
    <w:rsid w:val="00B33581"/>
    <w:rsid w:val="00B35717"/>
    <w:rsid w:val="00B47872"/>
    <w:rsid w:val="00B55682"/>
    <w:rsid w:val="00B56B6A"/>
    <w:rsid w:val="00B764B3"/>
    <w:rsid w:val="00B94064"/>
    <w:rsid w:val="00BC4DC6"/>
    <w:rsid w:val="00C069FA"/>
    <w:rsid w:val="00C114E2"/>
    <w:rsid w:val="00C3118C"/>
    <w:rsid w:val="00C86F64"/>
    <w:rsid w:val="00C9190C"/>
    <w:rsid w:val="00C96D0C"/>
    <w:rsid w:val="00CB2BD5"/>
    <w:rsid w:val="00CC3517"/>
    <w:rsid w:val="00CD2954"/>
    <w:rsid w:val="00CE3340"/>
    <w:rsid w:val="00CF7783"/>
    <w:rsid w:val="00D115D2"/>
    <w:rsid w:val="00D21C38"/>
    <w:rsid w:val="00D517FA"/>
    <w:rsid w:val="00D57C80"/>
    <w:rsid w:val="00D65A66"/>
    <w:rsid w:val="00DE70AA"/>
    <w:rsid w:val="00E01C14"/>
    <w:rsid w:val="00E169D8"/>
    <w:rsid w:val="00E21AF8"/>
    <w:rsid w:val="00E504AB"/>
    <w:rsid w:val="00E651F7"/>
    <w:rsid w:val="00EA0321"/>
    <w:rsid w:val="00EB326D"/>
    <w:rsid w:val="00EB5D62"/>
    <w:rsid w:val="00EC7B92"/>
    <w:rsid w:val="00ED04E5"/>
    <w:rsid w:val="00EF5B0F"/>
    <w:rsid w:val="00F30D54"/>
    <w:rsid w:val="00F62532"/>
    <w:rsid w:val="00F6642F"/>
    <w:rsid w:val="00F96D61"/>
    <w:rsid w:val="00FB528C"/>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527D3E"/>
  </w:style>
  <w:style w:type="paragraph" w:styleId="a9">
    <w:name w:val="Body Text"/>
    <w:basedOn w:val="a"/>
    <w:link w:val="aa"/>
    <w:unhideWhenUsed/>
    <w:rsid w:val="00527D3E"/>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527D3E"/>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527D3E"/>
  </w:style>
  <w:style w:type="paragraph" w:customStyle="1" w:styleId="p2">
    <w:name w:val="p2"/>
    <w:basedOn w:val="a"/>
    <w:rsid w:val="00527D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527D3E"/>
    <w:rPr>
      <w:color w:val="0000FF"/>
      <w:u w:val="single"/>
    </w:rPr>
  </w:style>
  <w:style w:type="character" w:styleId="ad">
    <w:name w:val="Emphasis"/>
    <w:uiPriority w:val="20"/>
    <w:qFormat/>
    <w:rsid w:val="00527D3E"/>
    <w:rPr>
      <w:i/>
      <w:iCs/>
    </w:rPr>
  </w:style>
  <w:style w:type="paragraph" w:customStyle="1" w:styleId="ae">
    <w:name w:val="Нормальный (таблица)"/>
    <w:basedOn w:val="a"/>
    <w:next w:val="a"/>
    <w:uiPriority w:val="99"/>
    <w:rsid w:val="00527D3E"/>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527D3E"/>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527D3E"/>
    <w:rPr>
      <w:rFonts w:ascii="Tahoma" w:eastAsia="Calibri" w:hAnsi="Tahoma" w:cs="Tahoma"/>
      <w:sz w:val="16"/>
      <w:szCs w:val="16"/>
    </w:rPr>
  </w:style>
  <w:style w:type="paragraph" w:customStyle="1" w:styleId="s1">
    <w:name w:val="s_1"/>
    <w:basedOn w:val="a"/>
    <w:rsid w:val="00527D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527D3E"/>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527D3E"/>
    <w:rPr>
      <w:rFonts w:ascii="Tahoma" w:eastAsia="Calibri" w:hAnsi="Tahoma" w:cs="Tahoma"/>
      <w:sz w:val="16"/>
      <w:szCs w:val="16"/>
    </w:rPr>
  </w:style>
  <w:style w:type="table" w:styleId="af3">
    <w:name w:val="Table Grid"/>
    <w:basedOn w:val="a1"/>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527D3E"/>
  </w:style>
  <w:style w:type="paragraph" w:styleId="a9">
    <w:name w:val="Body Text"/>
    <w:basedOn w:val="a"/>
    <w:link w:val="aa"/>
    <w:unhideWhenUsed/>
    <w:rsid w:val="00527D3E"/>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527D3E"/>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527D3E"/>
  </w:style>
  <w:style w:type="paragraph" w:customStyle="1" w:styleId="p2">
    <w:name w:val="p2"/>
    <w:basedOn w:val="a"/>
    <w:rsid w:val="00527D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527D3E"/>
    <w:rPr>
      <w:color w:val="0000FF"/>
      <w:u w:val="single"/>
    </w:rPr>
  </w:style>
  <w:style w:type="character" w:styleId="ad">
    <w:name w:val="Emphasis"/>
    <w:uiPriority w:val="20"/>
    <w:qFormat/>
    <w:rsid w:val="00527D3E"/>
    <w:rPr>
      <w:i/>
      <w:iCs/>
    </w:rPr>
  </w:style>
  <w:style w:type="paragraph" w:customStyle="1" w:styleId="ae">
    <w:name w:val="Нормальный (таблица)"/>
    <w:basedOn w:val="a"/>
    <w:next w:val="a"/>
    <w:uiPriority w:val="99"/>
    <w:rsid w:val="00527D3E"/>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527D3E"/>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527D3E"/>
    <w:rPr>
      <w:rFonts w:ascii="Tahoma" w:eastAsia="Calibri" w:hAnsi="Tahoma" w:cs="Tahoma"/>
      <w:sz w:val="16"/>
      <w:szCs w:val="16"/>
    </w:rPr>
  </w:style>
  <w:style w:type="paragraph" w:customStyle="1" w:styleId="s1">
    <w:name w:val="s_1"/>
    <w:basedOn w:val="a"/>
    <w:rsid w:val="00527D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527D3E"/>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527D3E"/>
    <w:rPr>
      <w:rFonts w:ascii="Tahoma" w:eastAsia="Calibri" w:hAnsi="Tahoma" w:cs="Tahoma"/>
      <w:sz w:val="16"/>
      <w:szCs w:val="16"/>
    </w:rPr>
  </w:style>
  <w:style w:type="table" w:styleId="af3">
    <w:name w:val="Table Grid"/>
    <w:basedOn w:val="a1"/>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3"/>
    <w:uiPriority w:val="59"/>
    <w:rsid w:val="00527D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85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fontTable" Target="fontTable.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1287</TotalTime>
  <Pages>62</Pages>
  <Words>26152</Words>
  <Characters>149073</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31</cp:revision>
  <cp:lastPrinted>2016-12-27T11:14:00Z</cp:lastPrinted>
  <dcterms:created xsi:type="dcterms:W3CDTF">2016-10-03T04:35:00Z</dcterms:created>
  <dcterms:modified xsi:type="dcterms:W3CDTF">2020-12-03T06:31:00Z</dcterms:modified>
</cp:coreProperties>
</file>